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40102" w:rsidRPr="008570C8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8570C8">
        <w:rPr>
          <w:sz w:val="28"/>
          <w:szCs w:val="28"/>
        </w:rPr>
        <w:t>ПРИЛОЖЕНИЕ №1</w:t>
      </w:r>
    </w:p>
    <w:p w:rsidR="00840102" w:rsidRPr="008570C8" w:rsidRDefault="0083097C">
      <w:pPr>
        <w:ind w:left="7971" w:right="26" w:firstLine="2094"/>
        <w:jc w:val="center"/>
      </w:pPr>
      <w:r w:rsidRPr="008570C8">
        <w:rPr>
          <w:sz w:val="28"/>
          <w:szCs w:val="28"/>
        </w:rPr>
        <w:t>к постановлению администрации</w:t>
      </w:r>
    </w:p>
    <w:p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городского поселения</w:t>
      </w:r>
    </w:p>
    <w:p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района</w:t>
      </w:r>
    </w:p>
    <w:p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 xml:space="preserve">от </w:t>
      </w:r>
      <w:r w:rsidR="003D48A0">
        <w:rPr>
          <w:sz w:val="28"/>
          <w:szCs w:val="28"/>
        </w:rPr>
        <w:t>09.02.2021</w:t>
      </w:r>
      <w:r w:rsidRPr="008570C8">
        <w:rPr>
          <w:sz w:val="28"/>
          <w:szCs w:val="28"/>
        </w:rPr>
        <w:t xml:space="preserve"> № </w:t>
      </w:r>
      <w:r w:rsidR="003D48A0">
        <w:rPr>
          <w:sz w:val="28"/>
          <w:szCs w:val="28"/>
        </w:rPr>
        <w:t>98</w:t>
      </w:r>
    </w:p>
    <w:p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8570C8" w:rsidRDefault="0083097C">
      <w:pPr>
        <w:snapToGrid w:val="0"/>
        <w:ind w:left="7971" w:right="26" w:firstLine="2094"/>
        <w:jc w:val="center"/>
      </w:pPr>
      <w:r w:rsidRPr="008570C8">
        <w:rPr>
          <w:sz w:val="28"/>
          <w:szCs w:val="28"/>
        </w:rPr>
        <w:t>«ПРИЛОЖЕНИЕ</w:t>
      </w:r>
    </w:p>
    <w:p w:rsidR="00840102" w:rsidRPr="008570C8" w:rsidRDefault="00840102">
      <w:pPr>
        <w:snapToGrid w:val="0"/>
        <w:ind w:left="10065" w:right="26"/>
        <w:rPr>
          <w:sz w:val="28"/>
          <w:szCs w:val="28"/>
        </w:rPr>
      </w:pPr>
    </w:p>
    <w:p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УТВЕРЖДЕН</w:t>
      </w:r>
    </w:p>
    <w:p w:rsidR="00840102" w:rsidRPr="008570C8" w:rsidRDefault="0083097C">
      <w:pPr>
        <w:snapToGrid w:val="0"/>
        <w:ind w:left="10065" w:right="26"/>
        <w:jc w:val="center"/>
      </w:pPr>
      <w:bookmarkStart w:id="0" w:name="_GoBack"/>
      <w:bookmarkEnd w:id="0"/>
      <w:r w:rsidRPr="008570C8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от 24 ноября 2017 года № 1181</w:t>
      </w:r>
    </w:p>
    <w:p w:rsidR="00840102" w:rsidRPr="008570C8" w:rsidRDefault="0083097C">
      <w:pPr>
        <w:widowControl w:val="0"/>
        <w:ind w:left="9923" w:right="26"/>
        <w:jc w:val="center"/>
      </w:pPr>
      <w:proofErr w:type="gramStart"/>
      <w:r w:rsidRPr="008570C8">
        <w:rPr>
          <w:sz w:val="28"/>
          <w:szCs w:val="28"/>
        </w:rPr>
        <w:t>(в редакции постановления</w:t>
      </w:r>
      <w:proofErr w:type="gramEnd"/>
    </w:p>
    <w:p w:rsidR="00840102" w:rsidRPr="008570C8" w:rsidRDefault="0083097C">
      <w:pPr>
        <w:widowControl w:val="0"/>
        <w:ind w:left="10065" w:right="26"/>
        <w:jc w:val="center"/>
      </w:pPr>
      <w:r w:rsidRPr="008570C8">
        <w:rPr>
          <w:sz w:val="28"/>
          <w:szCs w:val="28"/>
        </w:rPr>
        <w:t>администрации Ейского городского поселения Ейского района</w:t>
      </w:r>
    </w:p>
    <w:p w:rsidR="00840102" w:rsidRPr="008570C8" w:rsidRDefault="0083097C">
      <w:pPr>
        <w:snapToGrid w:val="0"/>
        <w:ind w:left="9923" w:right="26"/>
        <w:jc w:val="center"/>
      </w:pPr>
      <w:r w:rsidRPr="008570C8">
        <w:rPr>
          <w:sz w:val="28"/>
          <w:szCs w:val="28"/>
        </w:rPr>
        <w:t xml:space="preserve">от </w:t>
      </w:r>
      <w:r w:rsidR="003D48A0">
        <w:rPr>
          <w:sz w:val="28"/>
          <w:szCs w:val="28"/>
        </w:rPr>
        <w:t xml:space="preserve">09.02.2021 </w:t>
      </w:r>
      <w:r w:rsidRPr="008570C8">
        <w:rPr>
          <w:sz w:val="28"/>
          <w:szCs w:val="28"/>
        </w:rPr>
        <w:t>№</w:t>
      </w:r>
      <w:r w:rsidR="003D48A0">
        <w:rPr>
          <w:sz w:val="28"/>
          <w:szCs w:val="28"/>
        </w:rPr>
        <w:t xml:space="preserve"> 98</w:t>
      </w:r>
      <w:r w:rsidRPr="008570C8">
        <w:rPr>
          <w:sz w:val="28"/>
          <w:szCs w:val="28"/>
        </w:rPr>
        <w:t>)</w:t>
      </w:r>
    </w:p>
    <w:p w:rsidR="00840102" w:rsidRPr="008570C8" w:rsidRDefault="00840102">
      <w:pPr>
        <w:snapToGrid w:val="0"/>
        <w:ind w:left="7971" w:firstLine="2094"/>
        <w:rPr>
          <w:sz w:val="28"/>
          <w:szCs w:val="28"/>
        </w:rPr>
      </w:pPr>
    </w:p>
    <w:p w:rsidR="00840102" w:rsidRPr="008570C8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:rsidR="00840102" w:rsidRPr="008570C8" w:rsidRDefault="00840102">
      <w:pPr>
        <w:snapToGrid w:val="0"/>
        <w:ind w:left="9923"/>
        <w:jc w:val="center"/>
        <w:rPr>
          <w:sz w:val="28"/>
          <w:szCs w:val="28"/>
        </w:rPr>
      </w:pPr>
    </w:p>
    <w:p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>Паспорт</w:t>
      </w:r>
    </w:p>
    <w:p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 xml:space="preserve">муниципальной  программы Ейского городского поселения Ейского района </w:t>
      </w:r>
      <w:r w:rsidRPr="008570C8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p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8570C8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1"/>
              <w:keepNext w:val="0"/>
              <w:ind w:right="-1"/>
            </w:pPr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8570C8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8570C8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8570C8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8570C8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Государственная программа Краснодарского края «Развитие жилищн</w:t>
            </w:r>
            <w:proofErr w:type="gramStart"/>
            <w:r w:rsidRPr="008570C8">
              <w:rPr>
                <w:sz w:val="28"/>
                <w:szCs w:val="28"/>
              </w:rPr>
              <w:t>о-</w:t>
            </w:r>
            <w:proofErr w:type="gramEnd"/>
            <w:r w:rsidRPr="008570C8">
              <w:rPr>
                <w:sz w:val="28"/>
                <w:szCs w:val="28"/>
              </w:rPr>
              <w:t xml:space="preserve"> коммунального хозяйства»,  Подпрограмма «Развитие благоустройства населенных пунктов Краснодарского края»</w:t>
            </w:r>
          </w:p>
        </w:tc>
      </w:tr>
      <w:tr w:rsidR="00840102" w:rsidRPr="008570C8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Цели  Программы</w:t>
            </w:r>
          </w:p>
          <w:p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8570C8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8570C8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Задачи  Программы</w:t>
            </w:r>
          </w:p>
          <w:p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:rsidR="00840102" w:rsidRPr="008570C8" w:rsidRDefault="0083097C">
            <w:pPr>
              <w:pStyle w:val="ConsPlusNormal"/>
              <w:ind w:right="26" w:firstLine="0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8570C8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8570C8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2018-2024 годы.</w:t>
            </w:r>
          </w:p>
        </w:tc>
      </w:tr>
      <w:tr w:rsidR="00840102" w:rsidRPr="008570C8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C90856" w:rsidRPr="00DA544F">
              <w:rPr>
                <w:sz w:val="28"/>
                <w:szCs w:val="28"/>
              </w:rPr>
              <w:t>8</w:t>
            </w:r>
            <w:r w:rsidR="00DC3F7A" w:rsidRPr="00DA544F">
              <w:rPr>
                <w:sz w:val="28"/>
                <w:szCs w:val="28"/>
              </w:rPr>
              <w:t>8</w:t>
            </w:r>
            <w:r w:rsidR="00C90856" w:rsidRPr="00DA544F">
              <w:rPr>
                <w:sz w:val="28"/>
                <w:szCs w:val="28"/>
              </w:rPr>
              <w:t> </w:t>
            </w:r>
            <w:r w:rsidR="00DC3F7A" w:rsidRPr="00DA544F">
              <w:rPr>
                <w:sz w:val="28"/>
                <w:szCs w:val="28"/>
              </w:rPr>
              <w:t>0</w:t>
            </w:r>
            <w:r w:rsidR="00C90856" w:rsidRPr="00DA544F">
              <w:rPr>
                <w:sz w:val="28"/>
                <w:szCs w:val="28"/>
              </w:rPr>
              <w:t>17,5</w:t>
            </w:r>
            <w:r w:rsidRPr="00DA544F">
              <w:rPr>
                <w:sz w:val="28"/>
                <w:szCs w:val="28"/>
              </w:rPr>
              <w:t xml:space="preserve"> тысяч рублей, в том числе: </w:t>
            </w:r>
          </w:p>
          <w:p w:rsidR="00840102" w:rsidRPr="00DA544F" w:rsidRDefault="00840102">
            <w:pPr>
              <w:widowControl w:val="0"/>
              <w:rPr>
                <w:sz w:val="28"/>
                <w:szCs w:val="28"/>
              </w:rPr>
            </w:pP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 xml:space="preserve">из средств местного бюджета – </w:t>
            </w:r>
            <w:r w:rsidR="00F35B92" w:rsidRPr="00DA544F">
              <w:rPr>
                <w:sz w:val="28"/>
                <w:szCs w:val="28"/>
              </w:rPr>
              <w:t>2</w:t>
            </w:r>
            <w:r w:rsidR="00DC3F7A" w:rsidRPr="00DA544F">
              <w:rPr>
                <w:sz w:val="28"/>
                <w:szCs w:val="28"/>
              </w:rPr>
              <w:t>3</w:t>
            </w:r>
            <w:r w:rsidR="00F35B92" w:rsidRPr="00DA544F">
              <w:rPr>
                <w:sz w:val="28"/>
                <w:szCs w:val="28"/>
              </w:rPr>
              <w:t xml:space="preserve"> </w:t>
            </w:r>
            <w:r w:rsidR="00DC3F7A" w:rsidRPr="00DA544F">
              <w:rPr>
                <w:sz w:val="28"/>
                <w:szCs w:val="28"/>
              </w:rPr>
              <w:t>4</w:t>
            </w:r>
            <w:r w:rsidR="00C90856" w:rsidRPr="00DA544F">
              <w:rPr>
                <w:sz w:val="28"/>
                <w:szCs w:val="28"/>
              </w:rPr>
              <w:t>50,3</w:t>
            </w:r>
            <w:r w:rsidRPr="00DA544F">
              <w:rPr>
                <w:sz w:val="28"/>
                <w:szCs w:val="28"/>
              </w:rPr>
              <w:t xml:space="preserve">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из сре</w:t>
            </w:r>
            <w:proofErr w:type="gramStart"/>
            <w:r w:rsidRPr="00DA544F">
              <w:rPr>
                <w:sz w:val="28"/>
                <w:szCs w:val="28"/>
              </w:rPr>
              <w:t>дств кр</w:t>
            </w:r>
            <w:proofErr w:type="gramEnd"/>
            <w:r w:rsidRPr="00DA544F">
              <w:rPr>
                <w:sz w:val="28"/>
                <w:szCs w:val="28"/>
              </w:rPr>
              <w:t>аевого бюджета – 42 278,0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из средств федерального бюджета  – 19 842,2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из внебюджетных источников – 2</w:t>
            </w:r>
            <w:r w:rsidR="00DC3F7A" w:rsidRPr="00DA544F">
              <w:rPr>
                <w:sz w:val="28"/>
                <w:szCs w:val="28"/>
              </w:rPr>
              <w:t xml:space="preserve"> </w:t>
            </w:r>
            <w:r w:rsidRPr="00DA544F">
              <w:rPr>
                <w:sz w:val="28"/>
                <w:szCs w:val="28"/>
              </w:rPr>
              <w:t>447,0 тыс. рублей;</w:t>
            </w:r>
          </w:p>
          <w:p w:rsidR="00840102" w:rsidRPr="00DA544F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в том числе по годам: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2018 год – 3 268,4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2019 год – 2 407,5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 xml:space="preserve">2020 год – </w:t>
            </w:r>
            <w:r w:rsidR="00926036" w:rsidRPr="00DA544F">
              <w:rPr>
                <w:sz w:val="28"/>
                <w:szCs w:val="28"/>
              </w:rPr>
              <w:t>2 563,8</w:t>
            </w:r>
            <w:r w:rsidRPr="00DA544F">
              <w:rPr>
                <w:sz w:val="28"/>
                <w:szCs w:val="28"/>
              </w:rPr>
              <w:t xml:space="preserve">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 xml:space="preserve">2021 год – </w:t>
            </w:r>
            <w:r w:rsidR="00DC3F7A" w:rsidRPr="00DA544F">
              <w:rPr>
                <w:sz w:val="28"/>
                <w:szCs w:val="28"/>
              </w:rPr>
              <w:t>5</w:t>
            </w:r>
            <w:r w:rsidRPr="00DA544F">
              <w:rPr>
                <w:sz w:val="28"/>
                <w:szCs w:val="28"/>
              </w:rPr>
              <w:t xml:space="preserve"> </w:t>
            </w:r>
            <w:r w:rsidR="00DC3F7A" w:rsidRPr="00DA544F">
              <w:rPr>
                <w:sz w:val="28"/>
                <w:szCs w:val="28"/>
              </w:rPr>
              <w:t>9</w:t>
            </w:r>
            <w:r w:rsidRPr="00DA544F">
              <w:rPr>
                <w:sz w:val="28"/>
                <w:szCs w:val="28"/>
              </w:rPr>
              <w:t>00,0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 xml:space="preserve">2022 год – </w:t>
            </w:r>
            <w:r w:rsidR="00C90856" w:rsidRPr="00DA544F">
              <w:rPr>
                <w:sz w:val="28"/>
                <w:szCs w:val="28"/>
              </w:rPr>
              <w:t xml:space="preserve">3 </w:t>
            </w:r>
            <w:r w:rsidR="00F35B92" w:rsidRPr="00DA544F">
              <w:rPr>
                <w:sz w:val="28"/>
                <w:szCs w:val="28"/>
              </w:rPr>
              <w:t>5</w:t>
            </w:r>
            <w:r w:rsidR="00C90856" w:rsidRPr="00DA544F">
              <w:rPr>
                <w:sz w:val="28"/>
                <w:szCs w:val="28"/>
              </w:rPr>
              <w:t>1</w:t>
            </w:r>
            <w:r w:rsidRPr="00DA544F">
              <w:rPr>
                <w:sz w:val="28"/>
                <w:szCs w:val="28"/>
              </w:rPr>
              <w:t>0,</w:t>
            </w:r>
            <w:r w:rsidR="00C90856" w:rsidRPr="00DA544F">
              <w:rPr>
                <w:sz w:val="28"/>
                <w:szCs w:val="28"/>
              </w:rPr>
              <w:t>6</w:t>
            </w:r>
            <w:r w:rsidRPr="00DA544F">
              <w:rPr>
                <w:sz w:val="28"/>
                <w:szCs w:val="28"/>
              </w:rPr>
              <w:t xml:space="preserve"> тыс. рублей;</w:t>
            </w:r>
          </w:p>
          <w:p w:rsidR="00840102" w:rsidRPr="00DA544F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 xml:space="preserve">2023 год – </w:t>
            </w:r>
            <w:r w:rsidR="00C90856" w:rsidRPr="00DA544F">
              <w:rPr>
                <w:sz w:val="28"/>
                <w:szCs w:val="28"/>
              </w:rPr>
              <w:t>5 800,0</w:t>
            </w:r>
            <w:r w:rsidRPr="00DA544F">
              <w:rPr>
                <w:sz w:val="28"/>
                <w:szCs w:val="28"/>
              </w:rPr>
              <w:t xml:space="preserve">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DA544F">
              <w:rPr>
                <w:sz w:val="28"/>
                <w:szCs w:val="28"/>
              </w:rPr>
              <w:t>2024 год – 0,0 тыс. рублей, за счет средств местного бюджета;</w:t>
            </w:r>
          </w:p>
          <w:p w:rsidR="00840102" w:rsidRPr="008570C8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 год – 6 266,0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2019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2020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2021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2022 год – 36 012,0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2023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:rsidR="00840102" w:rsidRPr="008570C8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 год – 19842,2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2019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2020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2021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2022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2023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:rsidR="00840102" w:rsidRPr="008570C8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2019 год – 2 447,0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2020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2021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2022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2023 год – 0,0 тыс. рублей;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:rsidR="00840102" w:rsidRPr="008570C8" w:rsidRDefault="00840102">
      <w:pPr>
        <w:widowControl w:val="0"/>
      </w:pPr>
    </w:p>
    <w:p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>
        <w:rPr>
          <w:bCs/>
          <w:sz w:val="28"/>
          <w:szCs w:val="28"/>
        </w:rPr>
        <w:t>я</w:t>
      </w:r>
      <w:r w:rsidRPr="008570C8">
        <w:rPr>
          <w:bCs/>
          <w:sz w:val="28"/>
          <w:szCs w:val="28"/>
        </w:rPr>
        <w:t xml:space="preserve"> </w:t>
      </w:r>
    </w:p>
    <w:p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Ейского района</w:t>
      </w:r>
    </w:p>
    <w:p w:rsidR="00840102" w:rsidRPr="008570C8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8570C8">
        <w:rPr>
          <w:sz w:val="28"/>
          <w:szCs w:val="28"/>
        </w:rPr>
        <w:t>ия талантливых людей, растет вос</w:t>
      </w:r>
      <w:r w:rsidRPr="008570C8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gramStart"/>
      <w:r w:rsidRPr="008570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70C8">
        <w:rPr>
          <w:rFonts w:ascii="Times New Roman" w:hAnsi="Times New Roman" w:cs="Times New Roman"/>
          <w:sz w:val="28"/>
          <w:szCs w:val="28"/>
        </w:rPr>
        <w:t>Ейском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 xml:space="preserve">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придомовые территории многоквартирных жилых домов (МКД);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места общего пользования и массового посещения.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8570C8">
        <w:rPr>
          <w:sz w:val="28"/>
          <w:szCs w:val="28"/>
        </w:rPr>
        <w:br/>
        <w:t>10-15 лет назад.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Благоустройство – важное направление в развитии территории города  как курорта. </w:t>
      </w:r>
      <w:proofErr w:type="gramStart"/>
      <w:r w:rsidRPr="008570C8">
        <w:rPr>
          <w:sz w:val="28"/>
          <w:szCs w:val="28"/>
        </w:rPr>
        <w:t>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</w:t>
      </w:r>
      <w:proofErr w:type="gramEnd"/>
      <w:r w:rsidRPr="008570C8">
        <w:rPr>
          <w:sz w:val="28"/>
          <w:szCs w:val="28"/>
        </w:rPr>
        <w:t xml:space="preserve"> разработанному проекту специалистами управления архитектуры.</w:t>
      </w:r>
    </w:p>
    <w:p w:rsidR="00840102" w:rsidRPr="008570C8" w:rsidRDefault="0083097C">
      <w:pPr>
        <w:pStyle w:val="aff1"/>
        <w:widowControl w:val="0"/>
        <w:ind w:right="26" w:firstLine="709"/>
        <w:jc w:val="both"/>
      </w:pPr>
      <w:proofErr w:type="gramStart"/>
      <w:r w:rsidRPr="008570C8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8570C8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8570C8">
        <w:rPr>
          <w:rFonts w:ascii="Times New Roman" w:hAnsi="Times New Roman" w:cs="Times New Roman"/>
          <w:sz w:val="28"/>
          <w:szCs w:val="28"/>
        </w:rPr>
        <w:br/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 xml:space="preserve"> уличного освещения улицы Пляжной протяженностью 1150 м.</w:t>
      </w:r>
    </w:p>
    <w:p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патриот до базы отдыха «Акватория лета» площадью 4860 м</w:t>
      </w:r>
      <w:proofErr w:type="gramStart"/>
      <w:r w:rsidRPr="008570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</w:t>
      </w:r>
      <w:proofErr w:type="gramEnd"/>
      <w:r w:rsidRPr="008570C8">
        <w:rPr>
          <w:sz w:val="28"/>
          <w:szCs w:val="28"/>
        </w:rPr>
        <w:t xml:space="preserve"> Победы от Коммунаров до Ленина.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8570C8">
        <w:rPr>
          <w:sz w:val="28"/>
          <w:szCs w:val="28"/>
        </w:rPr>
        <w:br/>
        <w:t xml:space="preserve">имени Пушкина в г. Ейске, </w:t>
      </w:r>
      <w:proofErr w:type="gramStart"/>
      <w:r w:rsidRPr="008570C8">
        <w:rPr>
          <w:sz w:val="28"/>
          <w:szCs w:val="28"/>
        </w:rPr>
        <w:t>приобретен</w:t>
      </w:r>
      <w:proofErr w:type="gramEnd"/>
      <w:r w:rsidRPr="008570C8">
        <w:rPr>
          <w:sz w:val="28"/>
          <w:szCs w:val="28"/>
        </w:rPr>
        <w:t xml:space="preserve"> и установлен мобильный автономный туалетный </w:t>
      </w:r>
      <w:proofErr w:type="spellStart"/>
      <w:r w:rsidRPr="008570C8">
        <w:rPr>
          <w:sz w:val="28"/>
          <w:szCs w:val="28"/>
        </w:rPr>
        <w:t>экомодуль</w:t>
      </w:r>
      <w:proofErr w:type="spellEnd"/>
      <w:r w:rsidRPr="008570C8">
        <w:rPr>
          <w:sz w:val="28"/>
          <w:szCs w:val="28"/>
        </w:rPr>
        <w:t xml:space="preserve">, </w:t>
      </w:r>
      <w:r w:rsidRPr="008570C8">
        <w:rPr>
          <w:sz w:val="28"/>
          <w:szCs w:val="28"/>
        </w:rPr>
        <w:br/>
        <w:t>адаптированный для маломобильных групп населения.</w:t>
      </w:r>
    </w:p>
    <w:p w:rsidR="00840102" w:rsidRPr="008570C8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По состоянию </w:t>
      </w:r>
      <w:proofErr w:type="gramStart"/>
      <w:r w:rsidRPr="008570C8">
        <w:rPr>
          <w:sz w:val="28"/>
          <w:szCs w:val="28"/>
        </w:rPr>
        <w:t>на конец</w:t>
      </w:r>
      <w:proofErr w:type="gramEnd"/>
      <w:r w:rsidRPr="008570C8">
        <w:rPr>
          <w:sz w:val="28"/>
          <w:szCs w:val="28"/>
        </w:rPr>
        <w:t xml:space="preserve"> 2017 года в  городе  Ейске  имеется 23 благоустроенных объектов общей площадью 212,2 гектара.</w:t>
      </w:r>
    </w:p>
    <w:p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</w:t>
      </w:r>
      <w:proofErr w:type="gramStart"/>
      <w:r w:rsidRPr="008570C8">
        <w:rPr>
          <w:sz w:val="28"/>
          <w:szCs w:val="28"/>
        </w:rPr>
        <w:t>.П</w:t>
      </w:r>
      <w:proofErr w:type="gramEnd"/>
      <w:r w:rsidRPr="008570C8">
        <w:rPr>
          <w:sz w:val="28"/>
          <w:szCs w:val="28"/>
        </w:rPr>
        <w:t xml:space="preserve">ляжная, устройство тротуара по ул.Седина от ул.К.Либкнехта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</w:t>
      </w:r>
      <w:proofErr w:type="spellStart"/>
      <w:r w:rsidRPr="008570C8">
        <w:rPr>
          <w:sz w:val="28"/>
          <w:szCs w:val="28"/>
        </w:rPr>
        <w:t>автополива</w:t>
      </w:r>
      <w:proofErr w:type="spellEnd"/>
      <w:r w:rsidRPr="008570C8">
        <w:rPr>
          <w:sz w:val="28"/>
          <w:szCs w:val="28"/>
        </w:rPr>
        <w:t xml:space="preserve"> по </w:t>
      </w:r>
      <w:proofErr w:type="spellStart"/>
      <w:r w:rsidRPr="008570C8">
        <w:rPr>
          <w:sz w:val="28"/>
          <w:szCs w:val="28"/>
        </w:rPr>
        <w:t>ул</w:t>
      </w:r>
      <w:proofErr w:type="gramStart"/>
      <w:r w:rsidRPr="008570C8">
        <w:rPr>
          <w:sz w:val="28"/>
          <w:szCs w:val="28"/>
        </w:rPr>
        <w:t>.К</w:t>
      </w:r>
      <w:proofErr w:type="gramEnd"/>
      <w:r w:rsidRPr="008570C8">
        <w:rPr>
          <w:sz w:val="28"/>
          <w:szCs w:val="28"/>
        </w:rPr>
        <w:t>расная</w:t>
      </w:r>
      <w:proofErr w:type="spellEnd"/>
      <w:r w:rsidRPr="008570C8">
        <w:rPr>
          <w:sz w:val="28"/>
          <w:szCs w:val="28"/>
        </w:rPr>
        <w:t xml:space="preserve"> от ул.Мичурина до ул.Герцена, посадка деревьев и кустарников по </w:t>
      </w:r>
      <w:proofErr w:type="spellStart"/>
      <w:r w:rsidRPr="008570C8">
        <w:rPr>
          <w:sz w:val="28"/>
          <w:szCs w:val="28"/>
        </w:rPr>
        <w:t>ул.К.Либкнехта</w:t>
      </w:r>
      <w:proofErr w:type="spellEnd"/>
      <w:r w:rsidRPr="008570C8">
        <w:rPr>
          <w:sz w:val="28"/>
          <w:szCs w:val="28"/>
        </w:rPr>
        <w:t xml:space="preserve"> от </w:t>
      </w:r>
      <w:proofErr w:type="spellStart"/>
      <w:r w:rsidRPr="008570C8">
        <w:rPr>
          <w:sz w:val="28"/>
          <w:szCs w:val="28"/>
        </w:rPr>
        <w:t>ул.Нижнесадовой</w:t>
      </w:r>
      <w:proofErr w:type="spellEnd"/>
      <w:r w:rsidRPr="008570C8">
        <w:rPr>
          <w:sz w:val="28"/>
          <w:szCs w:val="28"/>
        </w:rPr>
        <w:t xml:space="preserve"> до </w:t>
      </w:r>
      <w:proofErr w:type="spellStart"/>
      <w:r w:rsidRPr="008570C8">
        <w:rPr>
          <w:sz w:val="28"/>
          <w:szCs w:val="28"/>
        </w:rPr>
        <w:t>ул.Кропоткина</w:t>
      </w:r>
      <w:proofErr w:type="spellEnd"/>
      <w:r w:rsidRPr="008570C8">
        <w:rPr>
          <w:sz w:val="28"/>
          <w:szCs w:val="28"/>
        </w:rPr>
        <w:t>, устройство тротуара по ул.Мичурина в створе ул.Казачьей, устройство тротуара, устройство газонов по ул.Герцена в створе ул.Ленинградской. За счет средств бюджета г</w:t>
      </w:r>
      <w:proofErr w:type="gramStart"/>
      <w:r w:rsidRPr="008570C8">
        <w:rPr>
          <w:sz w:val="28"/>
          <w:szCs w:val="28"/>
        </w:rPr>
        <w:t>.Е</w:t>
      </w:r>
      <w:proofErr w:type="gramEnd"/>
      <w:r w:rsidRPr="008570C8">
        <w:rPr>
          <w:sz w:val="28"/>
          <w:szCs w:val="28"/>
        </w:rPr>
        <w:t>йска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:rsidR="001A7E24" w:rsidRPr="008570C8" w:rsidRDefault="001A7E24" w:rsidP="001A7E24">
      <w:pPr>
        <w:ind w:firstLine="709"/>
        <w:jc w:val="both"/>
        <w:rPr>
          <w:bCs/>
          <w:sz w:val="28"/>
        </w:rPr>
      </w:pPr>
      <w:r w:rsidRPr="008570C8">
        <w:rPr>
          <w:sz w:val="28"/>
          <w:szCs w:val="28"/>
        </w:rPr>
        <w:lastRenderedPageBreak/>
        <w:t>В</w:t>
      </w:r>
      <w:r w:rsidR="001B2C9F" w:rsidRPr="008570C8">
        <w:rPr>
          <w:sz w:val="28"/>
          <w:szCs w:val="28"/>
        </w:rPr>
        <w:t xml:space="preserve"> 2020 </w:t>
      </w:r>
      <w:r w:rsidRPr="008570C8">
        <w:rPr>
          <w:sz w:val="28"/>
        </w:rPr>
        <w:t xml:space="preserve">в поселке Морском </w:t>
      </w:r>
      <w:r w:rsidRPr="008570C8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8570C8">
        <w:rPr>
          <w:sz w:val="28"/>
          <w:szCs w:val="28"/>
        </w:rPr>
        <w:t>ак же с целью обеспечения безопасного пребывая детей</w:t>
      </w:r>
      <w:r w:rsidR="00B800F7" w:rsidRPr="008570C8">
        <w:rPr>
          <w:sz w:val="28"/>
          <w:szCs w:val="28"/>
        </w:rPr>
        <w:t>,</w:t>
      </w:r>
      <w:r w:rsidRPr="008570C8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8570C8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:rsidR="00840102" w:rsidRPr="008570C8" w:rsidRDefault="0083097C" w:rsidP="001A7E24">
      <w:pPr>
        <w:ind w:right="-147" w:firstLine="709"/>
      </w:pPr>
      <w:r w:rsidRPr="008570C8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:rsidR="00840102" w:rsidRPr="008570C8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 программа Ейского городского поселения Ейского района «Формирование современной городской среды на 2018-2024 годы».</w:t>
      </w:r>
    </w:p>
    <w:p w:rsidR="00F610DE" w:rsidRPr="008570C8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Настоящая муниципальная программа</w:t>
      </w:r>
      <w:r w:rsidR="00900A93" w:rsidRPr="008570C8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</w:t>
      </w:r>
      <w:r w:rsidRPr="008570C8">
        <w:rPr>
          <w:sz w:val="28"/>
          <w:szCs w:val="28"/>
        </w:rPr>
        <w:lastRenderedPageBreak/>
        <w:t>выступает в качестве ответственного исполнителя муниципальной программы. Соисполнителями (участниками) 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Муниципальная  программа Ейского городского поселения Ейского района «Формирование современной городской среды  на 2018-2024 годы» реализуется  при непосредственном участии жителей и организаций города Ейска в ее формировании и исполнении.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 территории  многоквартирных домов, находящихся  в федеральной собственности.</w:t>
      </w:r>
    </w:p>
    <w:p w:rsidR="00926036" w:rsidRPr="008570C8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>муниципальной программы</w:t>
      </w:r>
    </w:p>
    <w:p w:rsidR="00840102" w:rsidRPr="008570C8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При  определении  приоритетов политики администрации города Ейска в сфере  благоустройства  были  учтены: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</w:t>
      </w:r>
      <w:r w:rsidRPr="008570C8">
        <w:rPr>
          <w:sz w:val="28"/>
          <w:szCs w:val="28"/>
        </w:rPr>
        <w:lastRenderedPageBreak/>
        <w:t>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1.Совершенствование нормативной правовой базы Ейского городского поселения Ейского района</w:t>
      </w:r>
    </w:p>
    <w:p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2.Формирование перечней территорий для выполнения работ по комплексному благоустройству</w:t>
      </w:r>
    </w:p>
    <w:p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4.Комплексное благоустройство территорий общего пользования</w:t>
      </w:r>
    </w:p>
    <w:p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:rsidR="00840102" w:rsidRPr="008570C8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8570C8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8570C8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8570C8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C52810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8570C8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:rsidR="00840102" w:rsidRPr="008570C8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840102" w:rsidRPr="008570C8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8570C8">
        <w:rPr>
          <w:sz w:val="28"/>
          <w:szCs w:val="28"/>
        </w:rPr>
        <w:t>Срок реализации Программы установлен на 2018-2024 годы.</w:t>
      </w:r>
    </w:p>
    <w:p w:rsidR="00840102" w:rsidRPr="008570C8" w:rsidRDefault="00840102">
      <w:pPr>
        <w:widowControl w:val="0"/>
        <w:ind w:right="26"/>
        <w:rPr>
          <w:sz w:val="28"/>
          <w:szCs w:val="28"/>
        </w:rPr>
      </w:pPr>
    </w:p>
    <w:p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Для реализации указанной цели вводятся следующие основные понятия: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lastRenderedPageBreak/>
        <w:t>2) Под реализацией мероприятий по благоустройству дворовых территорий многоквартирных домов подразумевается: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3) Минимальный перечень видов работ по благоустройству дворовых территорий содержит:  ремонт дворовых проездов, обеспечение освещения дворовых территорий, установка, замена скамеек, урн для мусора. </w:t>
      </w:r>
      <w:proofErr w:type="gramStart"/>
      <w:r w:rsidRPr="008570C8">
        <w:rPr>
          <w:sz w:val="28"/>
          <w:szCs w:val="28"/>
        </w:rPr>
        <w:t xml:space="preserve">Мероприятия, предусмотренные муниципальной программой, финансируются за счет средств, полученных </w:t>
      </w:r>
      <w:proofErr w:type="spellStart"/>
      <w:r w:rsidRPr="008570C8">
        <w:rPr>
          <w:sz w:val="28"/>
          <w:szCs w:val="28"/>
        </w:rPr>
        <w:t>Ейским</w:t>
      </w:r>
      <w:proofErr w:type="spellEnd"/>
      <w:r w:rsidRPr="008570C8">
        <w:rPr>
          <w:sz w:val="28"/>
          <w:szCs w:val="28"/>
        </w:rPr>
        <w:t xml:space="preserve"> городским поселением Ейского района  в качестве субсидии из краевого и федерального бюджетов (далее – минимальный перечень работ по благоустройству).</w:t>
      </w:r>
      <w:proofErr w:type="gramEnd"/>
      <w:r w:rsidRPr="008570C8">
        <w:rPr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</w:t>
      </w:r>
      <w:proofErr w:type="spellStart"/>
      <w:r w:rsidRPr="008570C8">
        <w:rPr>
          <w:sz w:val="28"/>
          <w:szCs w:val="28"/>
        </w:rPr>
        <w:t>территории</w:t>
      </w:r>
      <w:proofErr w:type="gramStart"/>
      <w:r w:rsidRPr="008570C8">
        <w:rPr>
          <w:sz w:val="28"/>
          <w:szCs w:val="28"/>
        </w:rPr>
        <w:t>.М</w:t>
      </w:r>
      <w:proofErr w:type="gramEnd"/>
      <w:r w:rsidRPr="008570C8">
        <w:rPr>
          <w:sz w:val="28"/>
          <w:szCs w:val="28"/>
        </w:rPr>
        <w:t>инимальный</w:t>
      </w:r>
      <w:proofErr w:type="spellEnd"/>
      <w:r w:rsidRPr="008570C8">
        <w:rPr>
          <w:sz w:val="28"/>
          <w:szCs w:val="28"/>
        </w:rPr>
        <w:t xml:space="preserve"> перечень работ по благоустройству является исчерпывающим и не может быть расширен.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 </w:t>
      </w:r>
      <w:proofErr w:type="spellStart"/>
      <w:r w:rsidRPr="008570C8">
        <w:rPr>
          <w:sz w:val="28"/>
          <w:szCs w:val="28"/>
        </w:rPr>
        <w:t>софинансируемые</w:t>
      </w:r>
      <w:proofErr w:type="spellEnd"/>
      <w:r w:rsidRPr="008570C8">
        <w:rPr>
          <w:sz w:val="28"/>
          <w:szCs w:val="28"/>
        </w:rPr>
        <w:t xml:space="preserve"> за счет средств, полученных </w:t>
      </w:r>
      <w:proofErr w:type="spellStart"/>
      <w:r w:rsidRPr="008570C8">
        <w:rPr>
          <w:sz w:val="28"/>
          <w:szCs w:val="28"/>
        </w:rPr>
        <w:t>Ейским</w:t>
      </w:r>
      <w:proofErr w:type="spellEnd"/>
      <w:r w:rsidRPr="008570C8">
        <w:rPr>
          <w:sz w:val="28"/>
          <w:szCs w:val="28"/>
        </w:rPr>
        <w:t xml:space="preserve"> городским поселение Ейского района в текущем году в качестве субсидии из краевого и</w:t>
      </w:r>
      <w:proofErr w:type="gramEnd"/>
      <w:r w:rsidRPr="008570C8">
        <w:rPr>
          <w:sz w:val="28"/>
          <w:szCs w:val="28"/>
        </w:rPr>
        <w:t xml:space="preserve"> </w:t>
      </w:r>
      <w:proofErr w:type="gramStart"/>
      <w:r w:rsidRPr="008570C8">
        <w:rPr>
          <w:sz w:val="28"/>
          <w:szCs w:val="28"/>
        </w:rPr>
        <w:t>федерального бюджетов  (далее – дополнительный  перечень  работ по благоустройству.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  <w:proofErr w:type="gramEnd"/>
    </w:p>
    <w:p w:rsidR="00840102" w:rsidRPr="008570C8" w:rsidRDefault="0083097C">
      <w:pPr>
        <w:widowControl w:val="0"/>
        <w:ind w:right="26" w:firstLine="709"/>
        <w:jc w:val="both"/>
        <w:rPr>
          <w:sz w:val="28"/>
        </w:rPr>
      </w:pPr>
      <w:r w:rsidRPr="008570C8">
        <w:rPr>
          <w:sz w:val="28"/>
          <w:szCs w:val="28"/>
          <w:lang w:eastAsia="en-US"/>
        </w:rPr>
        <w:t xml:space="preserve">5) Нормативная стоимость (единичные расценки) </w:t>
      </w:r>
      <w:proofErr w:type="spellStart"/>
      <w:r w:rsidRPr="008570C8">
        <w:rPr>
          <w:sz w:val="28"/>
          <w:szCs w:val="28"/>
          <w:lang w:eastAsia="en-US"/>
        </w:rPr>
        <w:t>работ</w:t>
      </w:r>
      <w:proofErr w:type="gramStart"/>
      <w:r w:rsidRPr="008570C8">
        <w:rPr>
          <w:sz w:val="28"/>
          <w:szCs w:val="28"/>
          <w:lang w:eastAsia="en-US"/>
        </w:rPr>
        <w:t>,</w:t>
      </w:r>
      <w:r w:rsidRPr="008570C8">
        <w:rPr>
          <w:sz w:val="28"/>
        </w:rPr>
        <w:t>в</w:t>
      </w:r>
      <w:proofErr w:type="gramEnd"/>
      <w:r w:rsidRPr="008570C8">
        <w:rPr>
          <w:sz w:val="28"/>
        </w:rPr>
        <w:t>ходящих</w:t>
      </w:r>
      <w:proofErr w:type="spellEnd"/>
      <w:r w:rsidRPr="008570C8">
        <w:rPr>
          <w:sz w:val="28"/>
        </w:rPr>
        <w:t xml:space="preserve">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8570C8">
              <w:rPr>
                <w:bCs/>
                <w:sz w:val="28"/>
                <w:szCs w:val="28"/>
              </w:rPr>
              <w:t>п</w:t>
            </w:r>
            <w:proofErr w:type="gramEnd"/>
            <w:r w:rsidRPr="008570C8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  <w:lang w:val="en-US"/>
              </w:rPr>
              <w:t>I</w:t>
            </w:r>
            <w:r w:rsidRPr="008570C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Минимальный  перечень  работ  </w:t>
            </w:r>
            <w:r w:rsidRPr="008570C8">
              <w:rPr>
                <w:sz w:val="28"/>
                <w:szCs w:val="28"/>
              </w:rPr>
              <w:t>по благоустройству  дворовых  территорий многоквартирных  домов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</w:t>
            </w:r>
            <w:proofErr w:type="gramStart"/>
            <w:r w:rsidRPr="008570C8">
              <w:rPr>
                <w:sz w:val="28"/>
                <w:szCs w:val="28"/>
              </w:rPr>
              <w:t>.м</w:t>
            </w:r>
            <w:proofErr w:type="gramEnd"/>
            <w:r w:rsidRPr="008570C8">
              <w:rPr>
                <w:sz w:val="28"/>
                <w:szCs w:val="28"/>
              </w:rPr>
              <w:t xml:space="preserve"> 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 w:firstLine="280"/>
              <w:jc w:val="right"/>
            </w:pPr>
            <w:r w:rsidRPr="008570C8">
              <w:rPr>
                <w:sz w:val="28"/>
                <w:szCs w:val="28"/>
              </w:rPr>
              <w:t>897,00</w:t>
            </w:r>
          </w:p>
        </w:tc>
      </w:tr>
      <w:tr w:rsidR="00840102" w:rsidRPr="008570C8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</w:t>
            </w:r>
            <w:proofErr w:type="gramStart"/>
            <w:r w:rsidRPr="008570C8">
              <w:rPr>
                <w:bCs/>
                <w:sz w:val="28"/>
                <w:szCs w:val="28"/>
              </w:rPr>
              <w:t>из</w:t>
            </w:r>
            <w:proofErr w:type="gramEnd"/>
            <w:r w:rsidRPr="008570C8">
              <w:rPr>
                <w:bCs/>
                <w:sz w:val="28"/>
                <w:szCs w:val="28"/>
              </w:rPr>
              <w:t xml:space="preserve">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</w:t>
            </w:r>
            <w:proofErr w:type="gramStart"/>
            <w:r w:rsidRPr="008570C8">
              <w:rPr>
                <w:sz w:val="28"/>
                <w:szCs w:val="28"/>
              </w:rPr>
              <w:t>.м</w:t>
            </w:r>
            <w:proofErr w:type="gramEnd"/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8570C8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8570C8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13000,00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12000,00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3500,00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  <w:lang w:val="en-US"/>
              </w:rPr>
              <w:t>II</w:t>
            </w:r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Дополнительный  перечень  работ  </w:t>
            </w:r>
            <w:r w:rsidRPr="008570C8">
              <w:rPr>
                <w:sz w:val="28"/>
                <w:szCs w:val="28"/>
              </w:rPr>
              <w:t>по  благоустройству  дворовых  территорий многоквартирных  домов</w:t>
            </w:r>
          </w:p>
        </w:tc>
      </w:tr>
      <w:tr w:rsidR="00840102" w:rsidRPr="008570C8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Устройство покрытия детских и физкультурных площадок </w:t>
            </w:r>
            <w:proofErr w:type="spellStart"/>
            <w:r w:rsidRPr="008570C8">
              <w:rPr>
                <w:sz w:val="28"/>
                <w:szCs w:val="28"/>
              </w:rPr>
              <w:t>спецсмесью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480,00</w:t>
            </w:r>
          </w:p>
        </w:tc>
      </w:tr>
      <w:tr w:rsidR="00840102" w:rsidRPr="008570C8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</w:t>
            </w:r>
            <w:proofErr w:type="gramStart"/>
            <w:r w:rsidRPr="008570C8">
              <w:rPr>
                <w:bCs/>
                <w:sz w:val="28"/>
                <w:szCs w:val="28"/>
              </w:rPr>
              <w:t>из</w:t>
            </w:r>
            <w:proofErr w:type="gramEnd"/>
            <w:r w:rsidRPr="008570C8">
              <w:rPr>
                <w:bCs/>
                <w:sz w:val="28"/>
                <w:szCs w:val="28"/>
              </w:rPr>
              <w:t xml:space="preserve">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</w:t>
            </w:r>
            <w:proofErr w:type="gramStart"/>
            <w:r w:rsidRPr="008570C8">
              <w:rPr>
                <w:sz w:val="28"/>
                <w:szCs w:val="28"/>
              </w:rPr>
              <w:t>.м</w:t>
            </w:r>
            <w:proofErr w:type="gramEnd"/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(</w:t>
            </w:r>
            <w:proofErr w:type="spellStart"/>
            <w:r w:rsidRPr="008570C8">
              <w:rPr>
                <w:bCs/>
                <w:sz w:val="28"/>
                <w:szCs w:val="28"/>
              </w:rPr>
              <w:t>поребрика</w:t>
            </w:r>
            <w:proofErr w:type="spellEnd"/>
            <w:r w:rsidRPr="008570C8">
              <w:rPr>
                <w:bCs/>
                <w:sz w:val="28"/>
                <w:szCs w:val="28"/>
              </w:rPr>
              <w:t xml:space="preserve">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  <w:tr w:rsidR="00840102" w:rsidRPr="008570C8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10 354,00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1 610,00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2860,00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lastRenderedPageBreak/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70,0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735,00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83,00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1890,00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Разборка бортового камня (</w:t>
            </w:r>
            <w:proofErr w:type="spellStart"/>
            <w:r w:rsidRPr="008570C8">
              <w:rPr>
                <w:sz w:val="28"/>
                <w:szCs w:val="28"/>
              </w:rPr>
              <w:t>поребрика</w:t>
            </w:r>
            <w:proofErr w:type="spellEnd"/>
            <w:r w:rsidRPr="008570C8">
              <w:rPr>
                <w:sz w:val="28"/>
                <w:szCs w:val="28"/>
              </w:rPr>
              <w:t>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334,00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Установка бортового камня (</w:t>
            </w:r>
            <w:proofErr w:type="spellStart"/>
            <w:r w:rsidRPr="008570C8">
              <w:rPr>
                <w:sz w:val="28"/>
                <w:szCs w:val="28"/>
              </w:rPr>
              <w:t>поребрика</w:t>
            </w:r>
            <w:proofErr w:type="spellEnd"/>
            <w:r w:rsidRPr="008570C8">
              <w:rPr>
                <w:sz w:val="28"/>
                <w:szCs w:val="28"/>
              </w:rPr>
              <w:t>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</w:tbl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6) Трудовое участие заинтересованных лиц в реализации мероприятий по  благоустройству дворовых </w:t>
      </w:r>
      <w:r w:rsidRPr="008570C8">
        <w:rPr>
          <w:sz w:val="28"/>
          <w:szCs w:val="28"/>
        </w:rPr>
        <w:br/>
        <w:t xml:space="preserve">территорий в рамках минимального, дополнительного перечней работ по благоустройству, осуществляется в форме субботника, с обязательной фото и </w:t>
      </w:r>
      <w:proofErr w:type="spellStart"/>
      <w:r w:rsidRPr="008570C8">
        <w:rPr>
          <w:sz w:val="28"/>
          <w:szCs w:val="28"/>
        </w:rPr>
        <w:t>видеофиксацией</w:t>
      </w:r>
      <w:proofErr w:type="spellEnd"/>
      <w:r w:rsidRPr="008570C8">
        <w:rPr>
          <w:sz w:val="28"/>
          <w:szCs w:val="28"/>
        </w:rPr>
        <w:t>.</w:t>
      </w:r>
      <w:proofErr w:type="gramEnd"/>
      <w:r w:rsidRPr="008570C8">
        <w:rPr>
          <w:sz w:val="28"/>
          <w:szCs w:val="28"/>
        </w:rPr>
        <w:t xml:space="preserve"> Доля участия составляет не менее 10 % от общей стоимости соответствующего вида работ.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7)При </w:t>
      </w:r>
      <w:proofErr w:type="spellStart"/>
      <w:r w:rsidRPr="008570C8">
        <w:rPr>
          <w:bCs/>
          <w:sz w:val="28"/>
          <w:szCs w:val="28"/>
        </w:rPr>
        <w:t>выбореформы</w:t>
      </w:r>
      <w:proofErr w:type="spellEnd"/>
      <w:r w:rsidRPr="008570C8">
        <w:rPr>
          <w:bCs/>
          <w:sz w:val="28"/>
          <w:szCs w:val="28"/>
        </w:rPr>
        <w:t xml:space="preserve"> финансового участия </w:t>
      </w:r>
      <w:r w:rsidRPr="008570C8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 размер которого может быть не менее 1 % и не превышает 15 %</w:t>
      </w:r>
      <w:r w:rsidRPr="008570C8">
        <w:rPr>
          <w:bCs/>
          <w:sz w:val="28"/>
          <w:szCs w:val="28"/>
        </w:rPr>
        <w:t>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bCs/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</w:t>
      </w:r>
      <w:proofErr w:type="gramEnd"/>
      <w:r w:rsidRPr="008570C8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8570C8">
        <w:rPr>
          <w:sz w:val="28"/>
          <w:szCs w:val="28"/>
        </w:rPr>
        <w:t xml:space="preserve">размер которого может быть не менее 1 % </w:t>
      </w:r>
      <w:r w:rsidRPr="008570C8">
        <w:rPr>
          <w:bCs/>
          <w:sz w:val="28"/>
          <w:szCs w:val="28"/>
        </w:rPr>
        <w:t>и не превышает 50 %.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8) Порядок разработки, обсуждения, согласования с заинтересованными лицами и утверждения </w:t>
      </w:r>
      <w:proofErr w:type="gramStart"/>
      <w:r w:rsidRPr="008570C8">
        <w:rPr>
          <w:sz w:val="28"/>
          <w:szCs w:val="28"/>
        </w:rPr>
        <w:t>дизайн-проектов</w:t>
      </w:r>
      <w:proofErr w:type="gramEnd"/>
      <w:r w:rsidRPr="008570C8">
        <w:rPr>
          <w:sz w:val="28"/>
          <w:szCs w:val="28"/>
        </w:rPr>
        <w:t xml:space="preserve"> благоустройства дворовых территорий, включенных в муниципальную программу «Формирование современной городской среды  на  2018-2024 годы».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8.1. Под дизайн - проектом понимается графический и текстовый материал, включающий в себя визуализированное  изображение дворовой территории, с планировочной схемой, </w:t>
      </w:r>
      <w:proofErr w:type="spellStart"/>
      <w:r w:rsidRPr="008570C8">
        <w:rPr>
          <w:sz w:val="28"/>
          <w:szCs w:val="28"/>
        </w:rPr>
        <w:t>фотофиксацией</w:t>
      </w:r>
      <w:proofErr w:type="spellEnd"/>
      <w:r w:rsidRPr="008570C8">
        <w:rPr>
          <w:sz w:val="28"/>
          <w:szCs w:val="28"/>
        </w:rPr>
        <w:t xml:space="preserve"> существующего положения (далее дизайн-проект).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8.2.  К заинтересованным лицам относятся: собственники помещений в многоквартирных домах, собственники иных зданий и сооружений. </w:t>
      </w:r>
      <w:proofErr w:type="gramStart"/>
      <w:r w:rsidRPr="008570C8">
        <w:rPr>
          <w:sz w:val="28"/>
          <w:szCs w:val="28"/>
        </w:rPr>
        <w:t>Расположенных в границах дворовой территорий  и (или) территории общего пользования, подлежащей благоустройству (далее – заинтересованные лица).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</w:t>
      </w:r>
      <w:proofErr w:type="gramStart"/>
      <w:r w:rsidRPr="008570C8">
        <w:rPr>
          <w:sz w:val="28"/>
          <w:szCs w:val="28"/>
        </w:rPr>
        <w:t>дизайн-проектов</w:t>
      </w:r>
      <w:proofErr w:type="gramEnd"/>
      <w:r w:rsidRPr="008570C8">
        <w:rPr>
          <w:sz w:val="28"/>
          <w:szCs w:val="28"/>
        </w:rPr>
        <w:t xml:space="preserve"> благоустройства дворовых территорий,  включенных в муниципальную программу, уполномочено управление жилищно-коммунального хозяйства  </w:t>
      </w:r>
      <w:r w:rsidRPr="008570C8">
        <w:rPr>
          <w:sz w:val="28"/>
          <w:szCs w:val="28"/>
        </w:rPr>
        <w:lastRenderedPageBreak/>
        <w:t>администрации Ейского городского поселения Ейского района.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8.4.  Разработка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8.5.  Разработка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</w:t>
      </w:r>
      <w:proofErr w:type="gramStart"/>
      <w:r w:rsidRPr="008570C8">
        <w:rPr>
          <w:sz w:val="28"/>
          <w:szCs w:val="28"/>
        </w:rPr>
        <w:t>и</w:t>
      </w:r>
      <w:proofErr w:type="gramEnd"/>
      <w:r w:rsidRPr="008570C8">
        <w:rPr>
          <w:sz w:val="28"/>
          <w:szCs w:val="28"/>
        </w:rPr>
        <w:t xml:space="preserve"> одного рабочего дня со дня изготовления дизайн-проекта.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8.7. Представитель заинтересованных лиц обеспечивает обсуждение, согласование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:rsidR="00840102" w:rsidRPr="008570C8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8.8. Утверждение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</w:t>
      </w:r>
      <w:proofErr w:type="gramStart"/>
      <w:r w:rsidRPr="008570C8">
        <w:rPr>
          <w:sz w:val="28"/>
          <w:szCs w:val="28"/>
        </w:rPr>
        <w:t>и</w:t>
      </w:r>
      <w:proofErr w:type="gramEnd"/>
      <w:r w:rsidRPr="008570C8">
        <w:rPr>
          <w:sz w:val="28"/>
          <w:szCs w:val="28"/>
        </w:rPr>
        <w:t xml:space="preserve">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представления рассмотрения и оценки </w:t>
      </w:r>
      <w:proofErr w:type="gramStart"/>
      <w:r w:rsidRPr="008570C8">
        <w:rPr>
          <w:sz w:val="28"/>
          <w:szCs w:val="28"/>
        </w:rPr>
        <w:t>предложений</w:t>
      </w:r>
      <w:proofErr w:type="gramEnd"/>
      <w:r w:rsidRPr="008570C8">
        <w:rPr>
          <w:sz w:val="28"/>
          <w:szCs w:val="28"/>
        </w:rPr>
        <w:t xml:space="preserve"> заинтересованных лицо включении дворовой </w:t>
      </w:r>
      <w:r w:rsidRPr="008570C8">
        <w:rPr>
          <w:sz w:val="28"/>
          <w:szCs w:val="28"/>
        </w:rPr>
        <w:lastRenderedPageBreak/>
        <w:t xml:space="preserve">территории в муниципальную  программу 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:rsidR="00840102" w:rsidRPr="008570C8" w:rsidRDefault="0083097C">
      <w:pPr>
        <w:widowControl w:val="0"/>
        <w:ind w:right="28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8570C8" w:rsidRDefault="0083097C">
      <w:pPr>
        <w:ind w:right="26" w:firstLine="709"/>
        <w:jc w:val="both"/>
      </w:pPr>
      <w:r w:rsidRPr="008570C8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10) Под общественной территорие</w:t>
      </w:r>
      <w:proofErr w:type="gramStart"/>
      <w:r w:rsidRPr="008570C8">
        <w:rPr>
          <w:sz w:val="28"/>
          <w:szCs w:val="28"/>
        </w:rPr>
        <w:t>й(</w:t>
      </w:r>
      <w:proofErr w:type="gramEnd"/>
      <w:r w:rsidRPr="008570C8">
        <w:rPr>
          <w:sz w:val="28"/>
          <w:szCs w:val="28"/>
        </w:rPr>
        <w:t>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-благоустройство территории;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разработка проектно-сметной документации;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экспертиза достоверности сметной документации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проведение строительного контроля над проведением работ;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другие виды работ.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</w:t>
      </w:r>
      <w:proofErr w:type="gramEnd"/>
      <w:r w:rsidRPr="008570C8">
        <w:rPr>
          <w:sz w:val="28"/>
          <w:szCs w:val="28"/>
        </w:rPr>
        <w:t xml:space="preserve"> годы» от 14 февраля 2018 года  №106.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Адресный перечень </w:t>
      </w:r>
      <w:proofErr w:type="gramStart"/>
      <w:r w:rsidRPr="008570C8">
        <w:rPr>
          <w:bCs/>
          <w:sz w:val="28"/>
          <w:szCs w:val="28"/>
        </w:rPr>
        <w:t xml:space="preserve">общественных территорий, нуждающихся в благоустройстве и подлежащих благоустройству в </w:t>
      </w:r>
      <w:r w:rsidRPr="008570C8">
        <w:rPr>
          <w:bCs/>
          <w:sz w:val="28"/>
          <w:szCs w:val="28"/>
        </w:rPr>
        <w:lastRenderedPageBreak/>
        <w:t>2018-2024 годах указан</w:t>
      </w:r>
      <w:proofErr w:type="gramEnd"/>
      <w:r w:rsidRPr="008570C8">
        <w:rPr>
          <w:bCs/>
          <w:sz w:val="28"/>
          <w:szCs w:val="28"/>
        </w:rPr>
        <w:t xml:space="preserve"> в приложении №4 муниципальной программы.</w:t>
      </w:r>
    </w:p>
    <w:p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>13) Все работы по благоустройству</w:t>
      </w:r>
      <w:r w:rsidRPr="008570C8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8570C8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8570C8">
        <w:rPr>
          <w:sz w:val="28"/>
          <w:szCs w:val="28"/>
          <w:lang w:eastAsia="en-US"/>
        </w:rPr>
        <w:t xml:space="preserve"> (</w:t>
      </w:r>
      <w:r w:rsidRPr="008570C8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</w:t>
      </w:r>
      <w:proofErr w:type="gramEnd"/>
      <w:r w:rsidRPr="008570C8">
        <w:rPr>
          <w:rFonts w:eastAsia="Calibri"/>
          <w:sz w:val="28"/>
          <w:szCs w:val="28"/>
        </w:rPr>
        <w:t xml:space="preserve">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</w:t>
      </w:r>
      <w:proofErr w:type="gramStart"/>
      <w:r w:rsidRPr="008570C8">
        <w:rPr>
          <w:rFonts w:eastAsia="Calibri"/>
          <w:sz w:val="28"/>
          <w:szCs w:val="28"/>
        </w:rPr>
        <w:t>–д</w:t>
      </w:r>
      <w:proofErr w:type="gramEnd"/>
      <w:r w:rsidRPr="008570C8">
        <w:rPr>
          <w:rFonts w:eastAsia="Calibri"/>
          <w:sz w:val="28"/>
          <w:szCs w:val="28"/>
        </w:rPr>
        <w:t>ля благоустройства общественной территории).</w:t>
      </w:r>
    </w:p>
    <w:p w:rsidR="00840102" w:rsidRPr="008570C8" w:rsidRDefault="0083097C">
      <w:pPr>
        <w:ind w:right="26" w:firstLine="709"/>
        <w:jc w:val="both"/>
      </w:pPr>
      <w:proofErr w:type="gramStart"/>
      <w:r w:rsidRPr="008570C8">
        <w:rPr>
          <w:rFonts w:eastAsia="Calibri"/>
          <w:sz w:val="28"/>
          <w:szCs w:val="28"/>
        </w:rPr>
        <w:t xml:space="preserve">14) </w:t>
      </w:r>
      <w:r w:rsidRPr="008570C8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  <w:proofErr w:type="gramEnd"/>
    </w:p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DA544F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DA544F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:rsidR="00840102" w:rsidRPr="00DA544F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DA544F" w:rsidRDefault="0083097C">
      <w:pPr>
        <w:widowControl w:val="0"/>
        <w:ind w:firstLine="709"/>
      </w:pPr>
      <w:r w:rsidRPr="00DA544F">
        <w:rPr>
          <w:sz w:val="28"/>
          <w:szCs w:val="28"/>
        </w:rPr>
        <w:t xml:space="preserve">Общий объем финансирования программы составляет </w:t>
      </w:r>
      <w:r w:rsidR="00C90856" w:rsidRPr="00DA544F">
        <w:rPr>
          <w:sz w:val="28"/>
          <w:szCs w:val="28"/>
        </w:rPr>
        <w:t>8</w:t>
      </w:r>
      <w:r w:rsidR="00DC3F7A" w:rsidRPr="00DA544F">
        <w:rPr>
          <w:sz w:val="28"/>
          <w:szCs w:val="28"/>
        </w:rPr>
        <w:t>8</w:t>
      </w:r>
      <w:r w:rsidR="00C90856" w:rsidRPr="00DA544F">
        <w:rPr>
          <w:sz w:val="28"/>
          <w:szCs w:val="28"/>
        </w:rPr>
        <w:t> </w:t>
      </w:r>
      <w:r w:rsidR="00DC3F7A" w:rsidRPr="00DA544F">
        <w:rPr>
          <w:sz w:val="28"/>
          <w:szCs w:val="28"/>
        </w:rPr>
        <w:t>0</w:t>
      </w:r>
      <w:r w:rsidR="00C90856" w:rsidRPr="00DA544F">
        <w:rPr>
          <w:sz w:val="28"/>
          <w:szCs w:val="28"/>
        </w:rPr>
        <w:t>17,5</w:t>
      </w:r>
      <w:r w:rsidRPr="00DA544F">
        <w:rPr>
          <w:sz w:val="28"/>
          <w:szCs w:val="28"/>
        </w:rPr>
        <w:t xml:space="preserve"> тысяч рублей, в том числе: </w:t>
      </w:r>
    </w:p>
    <w:p w:rsidR="00840102" w:rsidRPr="00DA544F" w:rsidRDefault="0083097C">
      <w:pPr>
        <w:widowControl w:val="0"/>
        <w:jc w:val="both"/>
      </w:pPr>
      <w:r w:rsidRPr="00DA544F">
        <w:rPr>
          <w:sz w:val="28"/>
          <w:szCs w:val="28"/>
        </w:rPr>
        <w:t xml:space="preserve">из средств местного бюджета – </w:t>
      </w:r>
      <w:r w:rsidR="00F35B92" w:rsidRPr="00DA544F">
        <w:rPr>
          <w:sz w:val="28"/>
          <w:szCs w:val="28"/>
        </w:rPr>
        <w:t>2</w:t>
      </w:r>
      <w:r w:rsidR="00DC3F7A" w:rsidRPr="00DA544F">
        <w:rPr>
          <w:sz w:val="28"/>
          <w:szCs w:val="28"/>
        </w:rPr>
        <w:t>3</w:t>
      </w:r>
      <w:r w:rsidR="00F35B92" w:rsidRPr="00DA544F">
        <w:rPr>
          <w:sz w:val="28"/>
          <w:szCs w:val="28"/>
        </w:rPr>
        <w:t xml:space="preserve"> </w:t>
      </w:r>
      <w:r w:rsidR="00DC3F7A" w:rsidRPr="00DA544F">
        <w:rPr>
          <w:sz w:val="28"/>
          <w:szCs w:val="28"/>
        </w:rPr>
        <w:t>4</w:t>
      </w:r>
      <w:r w:rsidR="00C90856" w:rsidRPr="00DA544F">
        <w:rPr>
          <w:sz w:val="28"/>
          <w:szCs w:val="28"/>
        </w:rPr>
        <w:t>50,3</w:t>
      </w:r>
      <w:r w:rsidRPr="00DA544F">
        <w:rPr>
          <w:sz w:val="28"/>
          <w:szCs w:val="28"/>
        </w:rPr>
        <w:t xml:space="preserve"> тыс. рублей;</w:t>
      </w:r>
    </w:p>
    <w:p w:rsidR="00840102" w:rsidRPr="008570C8" w:rsidRDefault="0083097C">
      <w:pPr>
        <w:widowControl w:val="0"/>
        <w:jc w:val="both"/>
      </w:pPr>
      <w:r w:rsidRPr="00DA544F">
        <w:rPr>
          <w:sz w:val="28"/>
          <w:szCs w:val="28"/>
        </w:rPr>
        <w:t>из сре</w:t>
      </w:r>
      <w:proofErr w:type="gramStart"/>
      <w:r w:rsidRPr="00DA544F">
        <w:rPr>
          <w:sz w:val="28"/>
          <w:szCs w:val="28"/>
        </w:rPr>
        <w:t>дств кр</w:t>
      </w:r>
      <w:proofErr w:type="gramEnd"/>
      <w:r w:rsidRPr="00DA544F">
        <w:rPr>
          <w:sz w:val="28"/>
          <w:szCs w:val="28"/>
        </w:rPr>
        <w:t>аевого бюджета – 42 278,0 тыс. рублей;</w:t>
      </w:r>
    </w:p>
    <w:p w:rsidR="00840102" w:rsidRPr="008570C8" w:rsidRDefault="0083097C">
      <w:pPr>
        <w:widowControl w:val="0"/>
        <w:jc w:val="both"/>
      </w:pPr>
      <w:r w:rsidRPr="008570C8">
        <w:rPr>
          <w:sz w:val="28"/>
          <w:szCs w:val="28"/>
        </w:rPr>
        <w:t>из средств федерального бюджета  – 19 842,2 тыс. рублей;</w:t>
      </w:r>
    </w:p>
    <w:p w:rsidR="00840102" w:rsidRPr="008570C8" w:rsidRDefault="0083097C">
      <w:pPr>
        <w:widowControl w:val="0"/>
        <w:jc w:val="both"/>
      </w:pPr>
      <w:r w:rsidRPr="008570C8">
        <w:rPr>
          <w:sz w:val="28"/>
          <w:szCs w:val="28"/>
        </w:rPr>
        <w:t>из внебюджетных источников – 2 447,0 тыс. рублей.</w:t>
      </w:r>
    </w:p>
    <w:p w:rsidR="00840102" w:rsidRPr="008570C8" w:rsidRDefault="0083097C">
      <w:pPr>
        <w:widowControl w:val="0"/>
        <w:ind w:right="26" w:firstLine="709"/>
      </w:pPr>
      <w:r w:rsidRPr="008570C8">
        <w:rPr>
          <w:sz w:val="28"/>
          <w:szCs w:val="28"/>
        </w:rPr>
        <w:t xml:space="preserve"> в том числе по разделам:</w:t>
      </w:r>
    </w:p>
    <w:p w:rsidR="00840102" w:rsidRPr="008570C8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8570C8">
        <w:rPr>
          <w:bCs/>
          <w:sz w:val="28"/>
          <w:szCs w:val="28"/>
        </w:rPr>
        <w:t>2 300,00</w:t>
      </w:r>
      <w:r w:rsidRPr="008570C8">
        <w:rPr>
          <w:bCs/>
          <w:sz w:val="28"/>
          <w:szCs w:val="28"/>
        </w:rPr>
        <w:t xml:space="preserve"> тыс. рублей, в том числе:</w:t>
      </w:r>
    </w:p>
    <w:p w:rsidR="00840102" w:rsidRPr="008570C8" w:rsidRDefault="0083097C">
      <w:pPr>
        <w:widowControl w:val="0"/>
        <w:ind w:right="26"/>
        <w:jc w:val="both"/>
      </w:pPr>
      <w:r w:rsidRPr="008570C8">
        <w:rPr>
          <w:sz w:val="28"/>
          <w:szCs w:val="28"/>
        </w:rPr>
        <w:t>из средств федерального бюджета  – 0,0 тыс. рублей;</w:t>
      </w:r>
    </w:p>
    <w:p w:rsidR="00840102" w:rsidRPr="008570C8" w:rsidRDefault="0083097C">
      <w:pPr>
        <w:widowControl w:val="0"/>
        <w:ind w:right="26"/>
        <w:jc w:val="both"/>
      </w:pPr>
      <w:r w:rsidRPr="008570C8">
        <w:rPr>
          <w:sz w:val="28"/>
          <w:szCs w:val="28"/>
        </w:rPr>
        <w:t>из сре</w:t>
      </w:r>
      <w:proofErr w:type="gramStart"/>
      <w:r w:rsidRPr="008570C8">
        <w:rPr>
          <w:sz w:val="28"/>
          <w:szCs w:val="28"/>
        </w:rPr>
        <w:t>дств кр</w:t>
      </w:r>
      <w:proofErr w:type="gramEnd"/>
      <w:r w:rsidRPr="008570C8">
        <w:rPr>
          <w:sz w:val="28"/>
          <w:szCs w:val="28"/>
        </w:rPr>
        <w:t>аевого бюджета –  0,0 тыс. рублей;</w:t>
      </w:r>
    </w:p>
    <w:p w:rsidR="00840102" w:rsidRPr="008570C8" w:rsidRDefault="0083097C">
      <w:pPr>
        <w:widowControl w:val="0"/>
        <w:ind w:right="26"/>
        <w:jc w:val="both"/>
      </w:pPr>
      <w:r w:rsidRPr="008570C8">
        <w:rPr>
          <w:sz w:val="28"/>
          <w:szCs w:val="28"/>
        </w:rPr>
        <w:t xml:space="preserve">из средств местного бюджета –  </w:t>
      </w:r>
      <w:r w:rsidR="00C90856" w:rsidRPr="008570C8">
        <w:rPr>
          <w:sz w:val="28"/>
          <w:szCs w:val="28"/>
        </w:rPr>
        <w:t xml:space="preserve"> 2 300</w:t>
      </w:r>
      <w:r w:rsidRPr="008570C8">
        <w:rPr>
          <w:sz w:val="28"/>
          <w:szCs w:val="28"/>
        </w:rPr>
        <w:t>,0 тыс. рублей;</w:t>
      </w:r>
    </w:p>
    <w:p w:rsidR="00840102" w:rsidRPr="008570C8" w:rsidRDefault="0083097C">
      <w:pPr>
        <w:widowControl w:val="0"/>
        <w:jc w:val="both"/>
      </w:pPr>
      <w:r w:rsidRPr="008570C8">
        <w:rPr>
          <w:sz w:val="28"/>
          <w:szCs w:val="28"/>
        </w:rPr>
        <w:t>из внебюджетных источников – 0,0 тыс. рублей.</w:t>
      </w:r>
    </w:p>
    <w:p w:rsidR="00840102" w:rsidRPr="008570C8" w:rsidRDefault="00840102">
      <w:pPr>
        <w:widowControl w:val="0"/>
        <w:ind w:right="26"/>
        <w:jc w:val="both"/>
        <w:rPr>
          <w:sz w:val="28"/>
          <w:szCs w:val="28"/>
        </w:rPr>
      </w:pPr>
    </w:p>
    <w:p w:rsidR="00840102" w:rsidRPr="00DA544F" w:rsidRDefault="0083097C">
      <w:pPr>
        <w:widowControl w:val="0"/>
        <w:ind w:right="26" w:firstLine="709"/>
      </w:pPr>
      <w:r w:rsidRPr="008570C8">
        <w:rPr>
          <w:sz w:val="28"/>
          <w:szCs w:val="28"/>
        </w:rPr>
        <w:t>«</w:t>
      </w:r>
      <w:r w:rsidRPr="00DA544F">
        <w:rPr>
          <w:bCs/>
          <w:sz w:val="28"/>
          <w:szCs w:val="28"/>
        </w:rPr>
        <w:t xml:space="preserve">Благоустройство  городских  территорий общего пользования» составляет  </w:t>
      </w:r>
      <w:r w:rsidR="00DC3F7A" w:rsidRPr="00DA544F">
        <w:rPr>
          <w:bCs/>
          <w:sz w:val="28"/>
          <w:szCs w:val="28"/>
        </w:rPr>
        <w:t>80</w:t>
      </w:r>
      <w:r w:rsidR="00C90856" w:rsidRPr="00DA544F">
        <w:rPr>
          <w:bCs/>
          <w:sz w:val="28"/>
          <w:szCs w:val="28"/>
        </w:rPr>
        <w:t> </w:t>
      </w:r>
      <w:r w:rsidR="00DC3F7A" w:rsidRPr="00DA544F">
        <w:rPr>
          <w:bCs/>
          <w:sz w:val="28"/>
          <w:szCs w:val="28"/>
        </w:rPr>
        <w:t>0</w:t>
      </w:r>
      <w:r w:rsidR="00C90856" w:rsidRPr="00DA544F">
        <w:rPr>
          <w:bCs/>
          <w:sz w:val="28"/>
          <w:szCs w:val="28"/>
        </w:rPr>
        <w:t>80,4</w:t>
      </w:r>
      <w:r w:rsidRPr="00DA544F">
        <w:rPr>
          <w:bCs/>
          <w:sz w:val="28"/>
          <w:szCs w:val="28"/>
        </w:rPr>
        <w:t xml:space="preserve">  тыс. рублей, в том числе: </w:t>
      </w:r>
    </w:p>
    <w:p w:rsidR="00840102" w:rsidRPr="00DA544F" w:rsidRDefault="0083097C">
      <w:pPr>
        <w:widowControl w:val="0"/>
        <w:ind w:right="26"/>
        <w:jc w:val="both"/>
      </w:pPr>
      <w:r w:rsidRPr="00DA544F">
        <w:rPr>
          <w:sz w:val="28"/>
          <w:szCs w:val="28"/>
        </w:rPr>
        <w:t>из средств федерального бюджета  – 1</w:t>
      </w:r>
      <w:r w:rsidR="00DA544F" w:rsidRPr="00DA544F">
        <w:rPr>
          <w:sz w:val="28"/>
          <w:szCs w:val="28"/>
        </w:rPr>
        <w:t>9 842,2</w:t>
      </w:r>
      <w:r w:rsidRPr="00DA544F">
        <w:rPr>
          <w:sz w:val="28"/>
          <w:szCs w:val="28"/>
        </w:rPr>
        <w:t xml:space="preserve"> тыс. рублей;</w:t>
      </w:r>
    </w:p>
    <w:p w:rsidR="00840102" w:rsidRPr="00DA544F" w:rsidRDefault="0083097C">
      <w:pPr>
        <w:widowControl w:val="0"/>
        <w:ind w:right="26"/>
        <w:jc w:val="both"/>
      </w:pPr>
      <w:r w:rsidRPr="00DA544F">
        <w:rPr>
          <w:sz w:val="28"/>
          <w:szCs w:val="28"/>
        </w:rPr>
        <w:t>из сре</w:t>
      </w:r>
      <w:proofErr w:type="gramStart"/>
      <w:r w:rsidRPr="00DA544F">
        <w:rPr>
          <w:sz w:val="28"/>
          <w:szCs w:val="28"/>
        </w:rPr>
        <w:t>дств кр</w:t>
      </w:r>
      <w:proofErr w:type="gramEnd"/>
      <w:r w:rsidRPr="00DA544F">
        <w:rPr>
          <w:sz w:val="28"/>
          <w:szCs w:val="28"/>
        </w:rPr>
        <w:t>аевого бюджета – 42 278,0 тыс. рублей;</w:t>
      </w:r>
    </w:p>
    <w:p w:rsidR="00840102" w:rsidRPr="00DA544F" w:rsidRDefault="0083097C">
      <w:pPr>
        <w:widowControl w:val="0"/>
        <w:ind w:right="26"/>
      </w:pPr>
      <w:r w:rsidRPr="00DA544F">
        <w:rPr>
          <w:sz w:val="28"/>
          <w:szCs w:val="28"/>
        </w:rPr>
        <w:t xml:space="preserve">из средств местного бюджета – </w:t>
      </w:r>
      <w:r w:rsidR="00C90856" w:rsidRPr="00DA544F">
        <w:rPr>
          <w:sz w:val="28"/>
          <w:szCs w:val="28"/>
        </w:rPr>
        <w:t>1</w:t>
      </w:r>
      <w:r w:rsidR="00DA544F" w:rsidRPr="00DA544F">
        <w:rPr>
          <w:sz w:val="28"/>
          <w:szCs w:val="28"/>
        </w:rPr>
        <w:t>5</w:t>
      </w:r>
      <w:r w:rsidR="00C90856" w:rsidRPr="00DA544F">
        <w:rPr>
          <w:sz w:val="28"/>
          <w:szCs w:val="28"/>
        </w:rPr>
        <w:t> </w:t>
      </w:r>
      <w:r w:rsidR="00DA544F" w:rsidRPr="00DA544F">
        <w:rPr>
          <w:sz w:val="28"/>
          <w:szCs w:val="28"/>
        </w:rPr>
        <w:t>5</w:t>
      </w:r>
      <w:r w:rsidR="00C90856" w:rsidRPr="00DA544F">
        <w:rPr>
          <w:sz w:val="28"/>
          <w:szCs w:val="28"/>
        </w:rPr>
        <w:t>13,2</w:t>
      </w:r>
      <w:r w:rsidRPr="00DA544F">
        <w:rPr>
          <w:sz w:val="28"/>
          <w:szCs w:val="28"/>
        </w:rPr>
        <w:t xml:space="preserve">  тыс. рублей;</w:t>
      </w:r>
    </w:p>
    <w:p w:rsidR="00840102" w:rsidRPr="00DA544F" w:rsidRDefault="0083097C">
      <w:pPr>
        <w:widowControl w:val="0"/>
        <w:ind w:right="26"/>
      </w:pPr>
      <w:r w:rsidRPr="00DA544F">
        <w:rPr>
          <w:sz w:val="28"/>
          <w:szCs w:val="28"/>
        </w:rPr>
        <w:t>из внебюджетных источников – 2 447,0 тыс. рублей.</w:t>
      </w:r>
    </w:p>
    <w:p w:rsidR="00840102" w:rsidRPr="00DA544F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DA544F" w:rsidRDefault="0083097C">
      <w:pPr>
        <w:widowControl w:val="0"/>
        <w:ind w:right="26" w:firstLine="709"/>
        <w:jc w:val="both"/>
      </w:pPr>
      <w:r w:rsidRPr="00DA544F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DC3F7A" w:rsidRPr="00DA544F">
        <w:rPr>
          <w:bCs/>
          <w:sz w:val="28"/>
          <w:szCs w:val="28"/>
        </w:rPr>
        <w:t>5 6</w:t>
      </w:r>
      <w:r w:rsidR="00C90856" w:rsidRPr="00DA544F">
        <w:rPr>
          <w:bCs/>
          <w:sz w:val="28"/>
          <w:szCs w:val="28"/>
        </w:rPr>
        <w:t>37,1</w:t>
      </w:r>
      <w:r w:rsidRPr="00DA544F">
        <w:rPr>
          <w:bCs/>
          <w:sz w:val="28"/>
          <w:szCs w:val="28"/>
        </w:rPr>
        <w:t xml:space="preserve"> тыс. рублей  в том числе: </w:t>
      </w:r>
    </w:p>
    <w:p w:rsidR="00840102" w:rsidRPr="00DA544F" w:rsidRDefault="0083097C">
      <w:pPr>
        <w:widowControl w:val="0"/>
        <w:ind w:right="26"/>
        <w:jc w:val="both"/>
      </w:pPr>
      <w:r w:rsidRPr="00DA544F">
        <w:rPr>
          <w:sz w:val="28"/>
          <w:szCs w:val="28"/>
        </w:rPr>
        <w:t>из средств федерального бюджета  – 0,0 тыс. рублей;</w:t>
      </w:r>
    </w:p>
    <w:p w:rsidR="00840102" w:rsidRPr="00DA544F" w:rsidRDefault="0083097C">
      <w:pPr>
        <w:widowControl w:val="0"/>
        <w:ind w:right="26"/>
        <w:jc w:val="both"/>
      </w:pPr>
      <w:r w:rsidRPr="00DA544F">
        <w:rPr>
          <w:sz w:val="28"/>
          <w:szCs w:val="28"/>
        </w:rPr>
        <w:t>из сре</w:t>
      </w:r>
      <w:proofErr w:type="gramStart"/>
      <w:r w:rsidRPr="00DA544F">
        <w:rPr>
          <w:sz w:val="28"/>
          <w:szCs w:val="28"/>
        </w:rPr>
        <w:t>дств кр</w:t>
      </w:r>
      <w:proofErr w:type="gramEnd"/>
      <w:r w:rsidRPr="00DA544F">
        <w:rPr>
          <w:sz w:val="28"/>
          <w:szCs w:val="28"/>
        </w:rPr>
        <w:t>аевого бюджета – 0,0 тыс. рублей;</w:t>
      </w:r>
    </w:p>
    <w:p w:rsidR="00840102" w:rsidRPr="00DA544F" w:rsidRDefault="0083097C">
      <w:pPr>
        <w:widowControl w:val="0"/>
        <w:ind w:right="26"/>
      </w:pPr>
      <w:r w:rsidRPr="00DA544F">
        <w:rPr>
          <w:sz w:val="28"/>
          <w:szCs w:val="28"/>
        </w:rPr>
        <w:t xml:space="preserve">из средств местного бюджета – </w:t>
      </w:r>
      <w:r w:rsidR="00DC3F7A" w:rsidRPr="00DA544F">
        <w:rPr>
          <w:bCs/>
          <w:sz w:val="28"/>
          <w:szCs w:val="28"/>
        </w:rPr>
        <w:t>5 637,1</w:t>
      </w:r>
      <w:r w:rsidRPr="00DA544F">
        <w:rPr>
          <w:sz w:val="28"/>
          <w:szCs w:val="28"/>
        </w:rPr>
        <w:t xml:space="preserve"> тыс. рублей.</w:t>
      </w:r>
    </w:p>
    <w:p w:rsidR="00840102" w:rsidRPr="00DA544F" w:rsidRDefault="0083097C">
      <w:pPr>
        <w:widowControl w:val="0"/>
        <w:jc w:val="both"/>
      </w:pPr>
      <w:r w:rsidRPr="00DA544F">
        <w:rPr>
          <w:sz w:val="28"/>
          <w:szCs w:val="28"/>
        </w:rPr>
        <w:t>из внебюджетных источников – 0,0 тыс. рублей.</w:t>
      </w:r>
    </w:p>
    <w:p w:rsidR="00840102" w:rsidRPr="00DA544F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DA544F">
        <w:rPr>
          <w:sz w:val="28"/>
          <w:szCs w:val="28"/>
        </w:rPr>
        <w:t>Ресурсное обеспечение реализации программы за</w:t>
      </w:r>
      <w:r w:rsidRPr="008570C8">
        <w:rPr>
          <w:sz w:val="28"/>
          <w:szCs w:val="28"/>
        </w:rPr>
        <w:t xml:space="preserve">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8570C8">
        <w:rPr>
          <w:sz w:val="28"/>
          <w:szCs w:val="28"/>
        </w:rPr>
        <w:t xml:space="preserve"> </w:t>
      </w:r>
      <w:r w:rsidR="00B4397F" w:rsidRPr="008570C8">
        <w:rPr>
          <w:sz w:val="28"/>
          <w:szCs w:val="28"/>
        </w:rPr>
        <w:t xml:space="preserve">на </w:t>
      </w:r>
      <w:r w:rsidR="00761304" w:rsidRPr="008570C8">
        <w:rPr>
          <w:sz w:val="28"/>
          <w:szCs w:val="28"/>
        </w:rPr>
        <w:t xml:space="preserve">мероприятия по </w:t>
      </w:r>
      <w:r w:rsidR="00B4397F" w:rsidRPr="008570C8">
        <w:rPr>
          <w:sz w:val="28"/>
          <w:szCs w:val="28"/>
        </w:rPr>
        <w:t>реализаци</w:t>
      </w:r>
      <w:r w:rsidR="00761304" w:rsidRPr="008570C8">
        <w:rPr>
          <w:sz w:val="28"/>
          <w:szCs w:val="28"/>
        </w:rPr>
        <w:t>и</w:t>
      </w:r>
      <w:r w:rsidR="00B4397F" w:rsidRPr="008570C8">
        <w:rPr>
          <w:sz w:val="28"/>
          <w:szCs w:val="28"/>
        </w:rPr>
        <w:t xml:space="preserve"> регионального проекта «</w:t>
      </w:r>
      <w:r w:rsidR="00B4397F" w:rsidRPr="008570C8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8570C8">
        <w:rPr>
          <w:rStyle w:val="fontstyle01"/>
          <w:color w:val="auto"/>
        </w:rPr>
        <w:t>ы</w:t>
      </w:r>
      <w:r w:rsidR="00B4397F" w:rsidRPr="008570C8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  <w:proofErr w:type="gramEnd"/>
    </w:p>
    <w:p w:rsidR="00840102" w:rsidRPr="008570C8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67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08"/>
        <w:gridCol w:w="921"/>
        <w:gridCol w:w="1672"/>
        <w:gridCol w:w="1186"/>
      </w:tblGrid>
      <w:tr w:rsidR="00840102" w:rsidRPr="008570C8" w:rsidTr="00B4397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8570C8">
              <w:rPr>
                <w:bCs/>
                <w:sz w:val="23"/>
                <w:szCs w:val="23"/>
              </w:rPr>
              <w:t>п</w:t>
            </w:r>
            <w:proofErr w:type="gramEnd"/>
            <w:r w:rsidRPr="008570C8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Объем финансирования  (тыс</w:t>
            </w:r>
            <w:proofErr w:type="gramStart"/>
            <w:r w:rsidRPr="008570C8">
              <w:rPr>
                <w:bCs/>
                <w:sz w:val="23"/>
                <w:szCs w:val="23"/>
              </w:rPr>
              <w:t>.р</w:t>
            </w:r>
            <w:proofErr w:type="gramEnd"/>
            <w:r w:rsidRPr="008570C8">
              <w:rPr>
                <w:bCs/>
                <w:sz w:val="23"/>
                <w:szCs w:val="23"/>
              </w:rPr>
              <w:t>ублей)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102" w:rsidRPr="008570C8" w:rsidRDefault="0083097C">
            <w:pPr>
              <w:ind w:left="-108" w:right="-108"/>
              <w:jc w:val="center"/>
            </w:pPr>
            <w:r w:rsidRPr="008570C8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8570C8" w:rsidRDefault="0083097C">
            <w:pPr>
              <w:ind w:left="-112" w:right="-79"/>
              <w:jc w:val="center"/>
            </w:pPr>
            <w:r w:rsidRPr="008570C8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8570C8" w:rsidRDefault="0083097C">
            <w:pPr>
              <w:ind w:left="-137" w:right="-53"/>
              <w:jc w:val="center"/>
            </w:pPr>
            <w:r w:rsidRPr="008570C8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8570C8" w:rsidRDefault="0083097C">
            <w:pPr>
              <w:ind w:left="-21" w:right="-28"/>
              <w:jc w:val="center"/>
            </w:pPr>
            <w:r w:rsidRPr="008570C8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840102" w:rsidRPr="008570C8" w:rsidRDefault="0083097C">
            <w:pPr>
              <w:ind w:right="-108"/>
              <w:jc w:val="center"/>
            </w:pPr>
            <w:r w:rsidRPr="008570C8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 xml:space="preserve">Непосредственный результат реализации </w:t>
            </w:r>
            <w:proofErr w:type="spellStart"/>
            <w:proofErr w:type="gramStart"/>
            <w:r w:rsidRPr="008570C8">
              <w:rPr>
                <w:bCs/>
                <w:sz w:val="23"/>
                <w:szCs w:val="23"/>
              </w:rPr>
              <w:t>мероприя</w:t>
            </w:r>
            <w:proofErr w:type="spellEnd"/>
            <w:r w:rsidRPr="008570C8">
              <w:rPr>
                <w:bCs/>
                <w:sz w:val="23"/>
                <w:szCs w:val="23"/>
              </w:rPr>
              <w:br/>
            </w:r>
            <w:proofErr w:type="spellStart"/>
            <w:r w:rsidRPr="008570C8">
              <w:rPr>
                <w:bCs/>
                <w:sz w:val="23"/>
                <w:szCs w:val="23"/>
              </w:rPr>
              <w:t>тий</w:t>
            </w:r>
            <w:proofErr w:type="spellEnd"/>
            <w:proofErr w:type="gramEnd"/>
          </w:p>
        </w:tc>
        <w:tc>
          <w:tcPr>
            <w:tcW w:w="1186" w:type="dxa"/>
            <w:vMerge w:val="restart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8570C8" w:rsidTr="00B4397F">
        <w:trPr>
          <w:trHeight w:val="870"/>
        </w:trPr>
        <w:tc>
          <w:tcPr>
            <w:tcW w:w="540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8570C8" w:rsidTr="00B4397F">
        <w:trPr>
          <w:trHeight w:val="375"/>
        </w:trPr>
        <w:tc>
          <w:tcPr>
            <w:tcW w:w="540" w:type="dxa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shd w:val="clear" w:color="auto" w:fill="auto"/>
          </w:tcPr>
          <w:p w:rsidR="00840102" w:rsidRPr="008570C8" w:rsidRDefault="0083097C">
            <w:r w:rsidRPr="008570C8">
              <w:rPr>
                <w:bCs/>
                <w:sz w:val="23"/>
                <w:szCs w:val="23"/>
              </w:rPr>
              <w:t>Раздел 1 «Благоустройство  дворовых территорий многоквартирных домов»</w:t>
            </w:r>
          </w:p>
        </w:tc>
      </w:tr>
      <w:tr w:rsidR="00C90856" w:rsidRPr="008570C8" w:rsidTr="00B4397F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sz w:val="23"/>
                <w:szCs w:val="23"/>
              </w:rPr>
              <w:t xml:space="preserve">Мероприятия по благоустройству дворовых  территорий </w:t>
            </w:r>
            <w:r w:rsidRPr="008570C8">
              <w:rPr>
                <w:sz w:val="23"/>
                <w:szCs w:val="23"/>
              </w:rPr>
              <w:lastRenderedPageBreak/>
              <w:t>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0856" w:rsidRPr="008570C8" w:rsidRDefault="00C90856" w:rsidP="00C90856">
            <w:pPr>
              <w:ind w:left="-37" w:right="-67"/>
              <w:jc w:val="center"/>
            </w:pPr>
            <w:r w:rsidRPr="008570C8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8570C8">
              <w:rPr>
                <w:sz w:val="23"/>
                <w:szCs w:val="23"/>
              </w:rPr>
              <w:br/>
            </w:r>
            <w:r w:rsidRPr="008570C8">
              <w:rPr>
                <w:sz w:val="23"/>
                <w:szCs w:val="23"/>
              </w:rPr>
              <w:lastRenderedPageBreak/>
              <w:t>2018 год-0 ед.</w:t>
            </w:r>
            <w:r w:rsidRPr="008570C8">
              <w:rPr>
                <w:sz w:val="23"/>
                <w:szCs w:val="23"/>
              </w:rPr>
              <w:br/>
              <w:t>2019 год-0 ед.</w:t>
            </w:r>
            <w:r w:rsidRPr="008570C8">
              <w:rPr>
                <w:sz w:val="23"/>
                <w:szCs w:val="23"/>
              </w:rPr>
              <w:br/>
              <w:t>2020 год-0 ед.</w:t>
            </w:r>
            <w:r w:rsidRPr="008570C8">
              <w:rPr>
                <w:sz w:val="23"/>
                <w:szCs w:val="23"/>
              </w:rPr>
              <w:br/>
              <w:t>2021 год-0 ед.</w:t>
            </w:r>
            <w:r w:rsidRPr="008570C8">
              <w:rPr>
                <w:sz w:val="23"/>
                <w:szCs w:val="23"/>
              </w:rPr>
              <w:br/>
              <w:t>2022 год-0 ед.   2023 год-12 ед.  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840102" w:rsidRPr="008570C8" w:rsidTr="00B4397F">
        <w:trPr>
          <w:trHeight w:val="264"/>
        </w:trPr>
        <w:tc>
          <w:tcPr>
            <w:tcW w:w="540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55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64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:rsidTr="00B4397F">
        <w:trPr>
          <w:trHeight w:val="315"/>
        </w:trPr>
        <w:tc>
          <w:tcPr>
            <w:tcW w:w="540" w:type="dxa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shd w:val="clear" w:color="auto" w:fill="auto"/>
          </w:tcPr>
          <w:p w:rsidR="00840102" w:rsidRPr="008570C8" w:rsidRDefault="0083097C">
            <w:r w:rsidRPr="008570C8">
              <w:rPr>
                <w:bCs/>
                <w:sz w:val="23"/>
                <w:szCs w:val="23"/>
              </w:rPr>
              <w:t>Раздел 2 «Благоустройство  городских  территорий общего пользования»</w:t>
            </w:r>
          </w:p>
        </w:tc>
      </w:tr>
      <w:tr w:rsidR="00C90856" w:rsidRPr="008570C8" w:rsidTr="00B4397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DC3F7A" w:rsidP="00DC3F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  <w:r w:rsidR="00C90856" w:rsidRPr="008570C8">
              <w:rPr>
                <w:sz w:val="23"/>
                <w:szCs w:val="23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 w:rsidP="00C908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  <w:r w:rsidR="00C90856" w:rsidRPr="008570C8">
              <w:rPr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38722,6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0856" w:rsidRPr="008570C8" w:rsidRDefault="00C90856" w:rsidP="001A7E24">
            <w:pPr>
              <w:jc w:val="center"/>
            </w:pPr>
            <w:r w:rsidRPr="008570C8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8570C8">
              <w:rPr>
                <w:sz w:val="23"/>
                <w:szCs w:val="23"/>
              </w:rPr>
              <w:br/>
              <w:t>2018 год-1 ед.    2019 год-7 ед.</w:t>
            </w:r>
            <w:r w:rsidRPr="008570C8">
              <w:rPr>
                <w:sz w:val="23"/>
                <w:szCs w:val="23"/>
              </w:rPr>
              <w:br/>
              <w:t>2020 год-2 ед.</w:t>
            </w:r>
            <w:r w:rsidRPr="008570C8">
              <w:rPr>
                <w:sz w:val="23"/>
                <w:szCs w:val="23"/>
              </w:rPr>
              <w:br/>
              <w:t>2021 год-2 ед.</w:t>
            </w:r>
            <w:r w:rsidRPr="008570C8">
              <w:rPr>
                <w:sz w:val="23"/>
                <w:szCs w:val="23"/>
              </w:rPr>
              <w:br/>
              <w:t>2022 год-2 ед.</w:t>
            </w:r>
            <w:r w:rsidRPr="008570C8">
              <w:rPr>
                <w:sz w:val="23"/>
                <w:szCs w:val="23"/>
              </w:rPr>
              <w:br/>
              <w:t>2023 год-3 ед.    2024 год-3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C90856" w:rsidRPr="008570C8" w:rsidRDefault="00C90856">
            <w:pPr>
              <w:spacing w:line="480" w:lineRule="auto"/>
              <w:jc w:val="center"/>
            </w:pPr>
            <w:r w:rsidRPr="008570C8">
              <w:rPr>
                <w:sz w:val="23"/>
                <w:szCs w:val="23"/>
              </w:rPr>
              <w:t>МКУ</w:t>
            </w:r>
          </w:p>
          <w:p w:rsidR="00C90856" w:rsidRPr="008570C8" w:rsidRDefault="00C90856">
            <w:pPr>
              <w:spacing w:line="480" w:lineRule="auto"/>
              <w:jc w:val="center"/>
            </w:pPr>
            <w:r w:rsidRPr="008570C8">
              <w:rPr>
                <w:sz w:val="23"/>
                <w:szCs w:val="23"/>
              </w:rPr>
              <w:t>«ЦГХ»</w:t>
            </w:r>
          </w:p>
        </w:tc>
      </w:tr>
      <w:tr w:rsidR="00C90856" w:rsidRPr="008570C8" w:rsidTr="00B4397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DC3F7A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</w:t>
            </w:r>
            <w:r w:rsidR="00DC3F7A">
              <w:rPr>
                <w:sz w:val="23"/>
                <w:szCs w:val="23"/>
              </w:rPr>
              <w:t>55</w:t>
            </w:r>
            <w:r w:rsidRPr="008570C8">
              <w:rPr>
                <w:sz w:val="23"/>
                <w:szCs w:val="23"/>
              </w:rPr>
              <w:t>13,2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 w:rsidP="00C908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  <w:r w:rsidR="00C90856" w:rsidRPr="008570C8">
              <w:rPr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2710,6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42278,0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36012,0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ИТОГО по разделу 2 «Благоустройство  городских 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DC3F7A" w:rsidP="00DC3F7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800</w:t>
            </w:r>
            <w:r w:rsidR="00C90856" w:rsidRPr="008570C8">
              <w:rPr>
                <w:bCs/>
                <w:sz w:val="23"/>
                <w:szCs w:val="23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 w:rsidP="00C90856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34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38722,6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C90856" w:rsidRPr="008570C8" w:rsidRDefault="00C90856"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DC3F7A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</w:t>
            </w:r>
            <w:r w:rsidR="00DC3F7A">
              <w:rPr>
                <w:bCs/>
                <w:sz w:val="23"/>
                <w:szCs w:val="23"/>
              </w:rPr>
              <w:t>55</w:t>
            </w:r>
            <w:r w:rsidRPr="008570C8">
              <w:rPr>
                <w:bCs/>
                <w:sz w:val="23"/>
                <w:szCs w:val="23"/>
              </w:rPr>
              <w:t>13,2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 w:rsidP="00C90856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34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2710,6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:rsidTr="00B4397F">
        <w:trPr>
          <w:trHeight w:val="545"/>
        </w:trPr>
        <w:tc>
          <w:tcPr>
            <w:tcW w:w="540" w:type="dxa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shd w:val="clear" w:color="auto" w:fill="auto"/>
          </w:tcPr>
          <w:p w:rsidR="00840102" w:rsidRPr="008570C8" w:rsidRDefault="0083097C">
            <w:r w:rsidRPr="008570C8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C90856" w:rsidRPr="008570C8" w:rsidTr="00B4397F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5637,1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C90856" w:rsidRPr="008570C8">
              <w:rPr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F35B92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8</w:t>
            </w:r>
            <w:r w:rsidR="00C90856" w:rsidRPr="008570C8">
              <w:rPr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0856" w:rsidRPr="008570C8" w:rsidRDefault="00C90856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 xml:space="preserve">Количество </w:t>
            </w:r>
          </w:p>
          <w:p w:rsidR="00C90856" w:rsidRPr="008570C8" w:rsidRDefault="00C90856" w:rsidP="00C90856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>ПСД</w:t>
            </w:r>
            <w:r w:rsidRPr="008570C8">
              <w:rPr>
                <w:sz w:val="23"/>
                <w:szCs w:val="23"/>
              </w:rPr>
              <w:br/>
              <w:t>2018 год-17 ед.</w:t>
            </w:r>
            <w:r w:rsidRPr="008570C8">
              <w:rPr>
                <w:sz w:val="23"/>
                <w:szCs w:val="23"/>
              </w:rPr>
              <w:br/>
              <w:t>2019 год-2 ед.</w:t>
            </w:r>
            <w:r w:rsidRPr="008570C8">
              <w:rPr>
                <w:sz w:val="23"/>
                <w:szCs w:val="23"/>
              </w:rPr>
              <w:br/>
              <w:t>2020 год-6 ед.</w:t>
            </w:r>
            <w:r w:rsidRPr="008570C8">
              <w:rPr>
                <w:sz w:val="23"/>
                <w:szCs w:val="23"/>
              </w:rPr>
              <w:br/>
              <w:t>2021 год-12 ед.</w:t>
            </w:r>
            <w:r w:rsidRPr="008570C8">
              <w:rPr>
                <w:sz w:val="23"/>
                <w:szCs w:val="23"/>
              </w:rPr>
              <w:br/>
              <w:t>2022 год-17 ед.  2023 год-0 ед.</w:t>
            </w:r>
            <w:r w:rsidRPr="008570C8">
              <w:rPr>
                <w:sz w:val="23"/>
                <w:szCs w:val="23"/>
              </w:rPr>
              <w:br/>
              <w:t xml:space="preserve">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МКУ «ЦГХ»</w:t>
            </w:r>
          </w:p>
        </w:tc>
      </w:tr>
      <w:tr w:rsidR="00C90856" w:rsidRPr="008570C8" w:rsidTr="00B4397F">
        <w:trPr>
          <w:trHeight w:val="46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</w:t>
            </w:r>
            <w:r w:rsidR="00C90856" w:rsidRPr="008570C8">
              <w:rPr>
                <w:sz w:val="23"/>
                <w:szCs w:val="23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C90856" w:rsidRPr="008570C8">
              <w:rPr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F35B92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8</w:t>
            </w:r>
            <w:r w:rsidR="00C90856" w:rsidRPr="008570C8">
              <w:rPr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48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67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B4397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lastRenderedPageBreak/>
              <w:t xml:space="preserve">ИТОГО по разделу 3 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DC3F7A" w:rsidP="00F35B9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56</w:t>
            </w:r>
            <w:r w:rsidR="00C90856" w:rsidRPr="008570C8">
              <w:rPr>
                <w:bCs/>
                <w:sz w:val="23"/>
                <w:szCs w:val="23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25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F35B92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8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C90856" w:rsidRPr="008570C8" w:rsidRDefault="00C90856"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DC3F7A" w:rsidP="00F35B9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56</w:t>
            </w:r>
            <w:r w:rsidR="00C90856" w:rsidRPr="008570C8">
              <w:rPr>
                <w:bCs/>
                <w:sz w:val="23"/>
                <w:szCs w:val="23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25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F35B92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8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ИТОГО по 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DC3F7A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8</w:t>
            </w:r>
            <w:r w:rsidR="00DC3F7A">
              <w:rPr>
                <w:bCs/>
                <w:sz w:val="23"/>
                <w:szCs w:val="23"/>
              </w:rPr>
              <w:t>80</w:t>
            </w:r>
            <w:r w:rsidRPr="008570C8">
              <w:rPr>
                <w:bCs/>
                <w:sz w:val="23"/>
                <w:szCs w:val="23"/>
              </w:rPr>
              <w:t>17,5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59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39</w:t>
            </w:r>
            <w:r w:rsidR="00F35B92" w:rsidRPr="008570C8">
              <w:rPr>
                <w:bCs/>
                <w:sz w:val="23"/>
                <w:szCs w:val="23"/>
              </w:rPr>
              <w:t>5</w:t>
            </w:r>
            <w:r w:rsidRPr="008570C8">
              <w:rPr>
                <w:bCs/>
                <w:sz w:val="23"/>
                <w:szCs w:val="23"/>
              </w:rPr>
              <w:t>22,6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5800,0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F35B92" w:rsidP="00DC3F7A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</w:t>
            </w:r>
            <w:r w:rsidR="00DC3F7A">
              <w:rPr>
                <w:bCs/>
                <w:sz w:val="23"/>
                <w:szCs w:val="23"/>
              </w:rPr>
              <w:t>34</w:t>
            </w:r>
            <w:r w:rsidR="00C90856" w:rsidRPr="008570C8">
              <w:rPr>
                <w:bCs/>
                <w:sz w:val="23"/>
                <w:szCs w:val="23"/>
              </w:rPr>
              <w:t>50,3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DC3F7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59</w:t>
            </w:r>
            <w:r w:rsidR="00C90856" w:rsidRPr="008570C8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</w:t>
            </w:r>
            <w:r w:rsidR="00F35B92" w:rsidRPr="008570C8">
              <w:rPr>
                <w:bCs/>
                <w:sz w:val="23"/>
                <w:szCs w:val="23"/>
              </w:rPr>
              <w:t>5</w:t>
            </w:r>
            <w:r w:rsidRPr="008570C8">
              <w:rPr>
                <w:bCs/>
                <w:sz w:val="23"/>
                <w:szCs w:val="23"/>
              </w:rPr>
              <w:t>10,6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5800,0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:rsidTr="00B4397F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</w:tbl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:rsidR="00840102" w:rsidRPr="008570C8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 сокращения или снижения ожидаемых эффектов от их решения.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8570C8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:rsidR="00840102" w:rsidRPr="008570C8" w:rsidRDefault="00840102">
      <w:pPr>
        <w:widowControl w:val="0"/>
        <w:ind w:right="26"/>
        <w:rPr>
          <w:b/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:rsidR="00840102" w:rsidRPr="008570C8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8570C8">
        <w:rPr>
          <w:bCs/>
          <w:sz w:val="28"/>
          <w:szCs w:val="28"/>
        </w:rPr>
        <w:br/>
        <w:t xml:space="preserve">проводится ежегодно, не позднее 1 марта, следующего за </w:t>
      </w:r>
      <w:proofErr w:type="gramStart"/>
      <w:r w:rsidRPr="008570C8">
        <w:rPr>
          <w:bCs/>
          <w:sz w:val="28"/>
          <w:szCs w:val="28"/>
        </w:rPr>
        <w:t>истекшим</w:t>
      </w:r>
      <w:proofErr w:type="gramEnd"/>
      <w:r w:rsidRPr="008570C8">
        <w:rPr>
          <w:bCs/>
          <w:sz w:val="28"/>
          <w:szCs w:val="28"/>
        </w:rPr>
        <w:t xml:space="preserve">. </w:t>
      </w:r>
    </w:p>
    <w:p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муниципальной   программы  для  подготовки оценки  эффективности муниципальной программы.</w:t>
      </w:r>
    </w:p>
    <w:p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 xml:space="preserve">Раздел 8. Механизм реализации муниципальной программы и </w:t>
      </w:r>
      <w:proofErr w:type="gramStart"/>
      <w:r w:rsidRPr="008570C8">
        <w:rPr>
          <w:bCs/>
          <w:sz w:val="28"/>
          <w:szCs w:val="28"/>
        </w:rPr>
        <w:t>контроль за</w:t>
      </w:r>
      <w:proofErr w:type="gramEnd"/>
      <w:r w:rsidRPr="008570C8">
        <w:rPr>
          <w:bCs/>
          <w:sz w:val="28"/>
          <w:szCs w:val="28"/>
        </w:rPr>
        <w:t xml:space="preserve"> ее выполнением</w:t>
      </w:r>
    </w:p>
    <w:p w:rsidR="00840102" w:rsidRPr="008570C8" w:rsidRDefault="00840102">
      <w:pPr>
        <w:widowControl w:val="0"/>
        <w:tabs>
          <w:tab w:val="left" w:pos="851"/>
          <w:tab w:val="left" w:pos="3465"/>
        </w:tabs>
        <w:ind w:right="26"/>
      </w:pPr>
    </w:p>
    <w:p w:rsidR="00840102" w:rsidRPr="008570C8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администрации  Ейского городского поселения Ейского района согласно перечню  закрепленных за ними  мероприятий. </w:t>
      </w: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 администрации  Ейского городского поселения Ейского района, собственниками помещений многоквартирных домов, дворовые территории которых подлежат благоустройству.</w:t>
      </w:r>
    </w:p>
    <w:p w:rsidR="00840102" w:rsidRPr="008570C8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>Контроль за</w:t>
      </w:r>
      <w:proofErr w:type="gramEnd"/>
      <w:r w:rsidRPr="008570C8">
        <w:rPr>
          <w:sz w:val="28"/>
          <w:szCs w:val="28"/>
        </w:rPr>
        <w:t xml:space="preserve"> исполнением мероприятий программы осуществляют: управление жилищно-коммунального хозяйства администрации Ейского городского поселения и администрация Ейского городского поселения Ейского района.</w:t>
      </w: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lastRenderedPageBreak/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  <w:lang w:eastAsia="en-US"/>
        </w:rPr>
        <w:t xml:space="preserve">Порядок </w:t>
      </w:r>
      <w:r w:rsidRPr="008570C8">
        <w:rPr>
          <w:sz w:val="28"/>
          <w:szCs w:val="28"/>
        </w:rPr>
        <w:t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</w:t>
      </w:r>
      <w:proofErr w:type="gramEnd"/>
      <w:r w:rsidRPr="008570C8">
        <w:rPr>
          <w:sz w:val="28"/>
          <w:szCs w:val="28"/>
        </w:rPr>
        <w:t xml:space="preserve"> Ейского городского поселения Ейского района, механизм </w:t>
      </w:r>
      <w:proofErr w:type="gramStart"/>
      <w:r w:rsidRPr="008570C8">
        <w:rPr>
          <w:sz w:val="28"/>
          <w:szCs w:val="28"/>
        </w:rPr>
        <w:t>контроля за</w:t>
      </w:r>
      <w:proofErr w:type="gramEnd"/>
      <w:r w:rsidRPr="008570C8">
        <w:rPr>
          <w:sz w:val="28"/>
          <w:szCs w:val="28"/>
        </w:rPr>
        <w:t xml:space="preserve"> их расходованием.  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>Условия аккумулирования и расходования средств.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</w:t>
      </w:r>
      <w:proofErr w:type="gramStart"/>
      <w:r w:rsidRPr="008570C8">
        <w:rPr>
          <w:sz w:val="28"/>
          <w:szCs w:val="28"/>
        </w:rPr>
        <w:t xml:space="preserve"> П</w:t>
      </w:r>
      <w:proofErr w:type="gramEnd"/>
      <w:r w:rsidRPr="008570C8">
        <w:rPr>
          <w:sz w:val="28"/>
          <w:szCs w:val="28"/>
        </w:rPr>
        <w:t>рочие безвозмездные поступления в бюджеты городских поселений» с указанием в назначении платежа «МП Формирование современной городской среды (</w:t>
      </w:r>
      <w:proofErr w:type="spellStart"/>
      <w:r w:rsidRPr="008570C8">
        <w:rPr>
          <w:sz w:val="28"/>
          <w:szCs w:val="28"/>
        </w:rPr>
        <w:t>ххх</w:t>
      </w:r>
      <w:proofErr w:type="spellEnd"/>
      <w:r w:rsidRPr="008570C8">
        <w:rPr>
          <w:sz w:val="28"/>
          <w:szCs w:val="28"/>
        </w:rPr>
        <w:t xml:space="preserve">)», где </w:t>
      </w:r>
      <w:proofErr w:type="spellStart"/>
      <w:r w:rsidRPr="008570C8">
        <w:rPr>
          <w:sz w:val="28"/>
          <w:szCs w:val="28"/>
        </w:rPr>
        <w:t>ххх</w:t>
      </w:r>
      <w:proofErr w:type="spellEnd"/>
      <w:r w:rsidRPr="008570C8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</w:t>
      </w:r>
      <w:proofErr w:type="gramEnd"/>
      <w:r w:rsidRPr="008570C8">
        <w:rPr>
          <w:sz w:val="28"/>
          <w:szCs w:val="28"/>
        </w:rPr>
        <w:t xml:space="preserve"> подлежат возврату денежные средства заинтересованных лиц в случаях определенных соглашением.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В случае</w:t>
      </w:r>
      <w:proofErr w:type="gramStart"/>
      <w:r w:rsidRPr="008570C8">
        <w:rPr>
          <w:sz w:val="28"/>
          <w:szCs w:val="28"/>
        </w:rPr>
        <w:t>,</w:t>
      </w:r>
      <w:proofErr w:type="gramEnd"/>
      <w:r w:rsidRPr="008570C8">
        <w:rPr>
          <w:sz w:val="28"/>
          <w:szCs w:val="28"/>
        </w:rPr>
        <w:t xml:space="preserve"> если денежные средства в полном объеме не будут перечислены в установленный срок, то заявка такого </w:t>
      </w:r>
      <w:r w:rsidRPr="008570C8">
        <w:rPr>
          <w:sz w:val="28"/>
          <w:szCs w:val="28"/>
        </w:rPr>
        <w:lastRenderedPageBreak/>
        <w:t xml:space="preserve">многоквартирного дома в части  выполнения  работ по благоустройству территории выполнению не подлежит. 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осуществляет учет поступающих от заинтересованных лиц денежных сре</w:t>
      </w:r>
      <w:proofErr w:type="gramStart"/>
      <w:r w:rsidRPr="008570C8">
        <w:rPr>
          <w:sz w:val="28"/>
          <w:szCs w:val="28"/>
        </w:rPr>
        <w:t>дств в р</w:t>
      </w:r>
      <w:proofErr w:type="gramEnd"/>
      <w:r w:rsidRPr="008570C8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 комиссии.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</w:t>
      </w:r>
      <w:proofErr w:type="gramStart"/>
      <w:r w:rsidRPr="008570C8">
        <w:rPr>
          <w:sz w:val="28"/>
          <w:szCs w:val="28"/>
        </w:rPr>
        <w:t>ств дл</w:t>
      </w:r>
      <w:proofErr w:type="gramEnd"/>
      <w:r w:rsidRPr="008570C8">
        <w:rPr>
          <w:sz w:val="28"/>
          <w:szCs w:val="28"/>
        </w:rPr>
        <w:t>я осуществления целевых расходов, предусмотренных Программой.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>Аккумулированные денежные средства направляются на финансирование 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  <w:proofErr w:type="gramEnd"/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Определить заказчиком  на выполнение работ по благоустройству  городских территорий общего пользования и дворовых  территорий многоквартирных домов, в том числе находящихся в собственности собственников помещений  в многоквартирном доме (по согласованию с собственниками помещений   многоквартирного дома), муниципальное казенное учреждение Ейского городского поселения Ейского района «Центр  городского хозяйства» (далее – Заказчик).  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 городских 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</w:t>
      </w:r>
      <w:r w:rsidRPr="008570C8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 на благоустройство  дворовых территорий многоквартирных домов и благоустройство  городских  территорий общего пользования осуществляется за счет средств бюджета Ейского городского поселения Ейского района. 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>Оплата выполненных работ по благоустройству и мероприятий по</w:t>
      </w:r>
      <w:r w:rsidRPr="008570C8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>
        <w:rPr>
          <w:sz w:val="28"/>
          <w:szCs w:val="28"/>
        </w:rPr>
        <w:t xml:space="preserve">               </w:t>
      </w:r>
      <w:r w:rsidRPr="008570C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</w:t>
      </w:r>
      <w:proofErr w:type="gramEnd"/>
      <w:r w:rsidRPr="008570C8">
        <w:rPr>
          <w:sz w:val="28"/>
          <w:szCs w:val="28"/>
        </w:rPr>
        <w:t xml:space="preserve"> муниципальных нужд».</w:t>
      </w:r>
    </w:p>
    <w:p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1B2C9F" w:rsidRPr="008570C8" w:rsidRDefault="00DC3F7A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1B2C9F" w:rsidRPr="008570C8">
        <w:rPr>
          <w:sz w:val="28"/>
          <w:szCs w:val="28"/>
        </w:rPr>
        <w:t>ачальник</w:t>
      </w:r>
      <w:r w:rsidR="0083097C" w:rsidRPr="008570C8">
        <w:rPr>
          <w:sz w:val="28"/>
          <w:szCs w:val="28"/>
        </w:rPr>
        <w:t xml:space="preserve"> управления </w:t>
      </w:r>
    </w:p>
    <w:p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 w:rsidR="008570C8">
        <w:rPr>
          <w:sz w:val="28"/>
          <w:szCs w:val="28"/>
        </w:rPr>
        <w:t xml:space="preserve">          </w:t>
      </w:r>
      <w:r w:rsidR="00DA544F">
        <w:rPr>
          <w:sz w:val="28"/>
          <w:szCs w:val="28"/>
        </w:rPr>
        <w:t xml:space="preserve">         </w:t>
      </w:r>
      <w:r w:rsidR="008570C8">
        <w:rPr>
          <w:sz w:val="28"/>
          <w:szCs w:val="28"/>
        </w:rPr>
        <w:t xml:space="preserve">              </w:t>
      </w:r>
      <w:r w:rsidRPr="008570C8">
        <w:rPr>
          <w:sz w:val="28"/>
          <w:szCs w:val="28"/>
        </w:rPr>
        <w:t xml:space="preserve">     </w:t>
      </w:r>
      <w:r w:rsidR="00752A67">
        <w:rPr>
          <w:sz w:val="28"/>
          <w:szCs w:val="28"/>
        </w:rPr>
        <w:t xml:space="preserve">Д.К. </w:t>
      </w:r>
      <w:proofErr w:type="spellStart"/>
      <w:r w:rsidR="00752A67">
        <w:rPr>
          <w:sz w:val="28"/>
          <w:szCs w:val="28"/>
        </w:rPr>
        <w:t>Драчев</w:t>
      </w:r>
      <w:proofErr w:type="spellEnd"/>
    </w:p>
    <w:sectPr w:rsidR="00840102" w:rsidRPr="008570C8" w:rsidSect="00840102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9B" w:rsidRDefault="00DF389B">
      <w:r>
        <w:separator/>
      </w:r>
    </w:p>
  </w:endnote>
  <w:endnote w:type="continuationSeparator" w:id="0">
    <w:p w:rsidR="00DF389B" w:rsidRDefault="00DF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9B" w:rsidRDefault="00DF389B">
      <w:r>
        <w:separator/>
      </w:r>
    </w:p>
  </w:footnote>
  <w:footnote w:type="continuationSeparator" w:id="0">
    <w:p w:rsidR="00DF389B" w:rsidRDefault="00DF3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9B" w:rsidRDefault="003D48A0">
    <w:pPr>
      <w:pStyle w:val="afc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12pt;height:13.75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DF389B" w:rsidRDefault="00544DB8">
                <w:pPr>
                  <w:pStyle w:val="afc"/>
                </w:pPr>
                <w:r>
                  <w:rPr>
                    <w:rStyle w:val="a8"/>
                  </w:rPr>
                  <w:fldChar w:fldCharType="begin"/>
                </w:r>
                <w:r w:rsidR="00DF389B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3D48A0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97C"/>
    <w:rsid w:val="001766C7"/>
    <w:rsid w:val="001A7E24"/>
    <w:rsid w:val="001B2C9F"/>
    <w:rsid w:val="001D6C2E"/>
    <w:rsid w:val="00204EA1"/>
    <w:rsid w:val="0027568D"/>
    <w:rsid w:val="002A7076"/>
    <w:rsid w:val="003A23ED"/>
    <w:rsid w:val="003D48A0"/>
    <w:rsid w:val="003E1EA8"/>
    <w:rsid w:val="00425656"/>
    <w:rsid w:val="00487869"/>
    <w:rsid w:val="00493EB5"/>
    <w:rsid w:val="004E5F5F"/>
    <w:rsid w:val="00503C6A"/>
    <w:rsid w:val="005343C9"/>
    <w:rsid w:val="00544DB8"/>
    <w:rsid w:val="00612133"/>
    <w:rsid w:val="00685391"/>
    <w:rsid w:val="00693B1A"/>
    <w:rsid w:val="006F490A"/>
    <w:rsid w:val="00752A67"/>
    <w:rsid w:val="00761304"/>
    <w:rsid w:val="0083097C"/>
    <w:rsid w:val="00840102"/>
    <w:rsid w:val="0085339B"/>
    <w:rsid w:val="008570C8"/>
    <w:rsid w:val="008F53C6"/>
    <w:rsid w:val="00900A93"/>
    <w:rsid w:val="00926036"/>
    <w:rsid w:val="009C1B02"/>
    <w:rsid w:val="00A0391A"/>
    <w:rsid w:val="00A83698"/>
    <w:rsid w:val="00AF7BAE"/>
    <w:rsid w:val="00B35096"/>
    <w:rsid w:val="00B4397F"/>
    <w:rsid w:val="00B800F7"/>
    <w:rsid w:val="00B85094"/>
    <w:rsid w:val="00B95F57"/>
    <w:rsid w:val="00C52810"/>
    <w:rsid w:val="00C90856"/>
    <w:rsid w:val="00DA544F"/>
    <w:rsid w:val="00DC3F7A"/>
    <w:rsid w:val="00DF389B"/>
    <w:rsid w:val="00EE1743"/>
    <w:rsid w:val="00F31C2C"/>
    <w:rsid w:val="00F35B92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7138</Words>
  <Characters>40691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RePack by Diakov</cp:lastModifiedBy>
  <cp:revision>8</cp:revision>
  <cp:lastPrinted>2021-01-29T07:25:00Z</cp:lastPrinted>
  <dcterms:created xsi:type="dcterms:W3CDTF">2021-01-29T06:43:00Z</dcterms:created>
  <dcterms:modified xsi:type="dcterms:W3CDTF">2021-02-10T12:23:00Z</dcterms:modified>
</cp:coreProperties>
</file>